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2B" w:rsidRPr="00833F2B" w:rsidRDefault="00833F2B" w:rsidP="00833F2B">
      <w:pPr>
        <w:shd w:val="clear" w:color="auto" w:fill="FFFFFF"/>
        <w:spacing w:before="384" w:after="36" w:line="288" w:lineRule="atLeast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</w:pPr>
      <w:r w:rsidRPr="00833F2B"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  <w:t>Internasjonal engelsk</w:t>
      </w:r>
    </w:p>
    <w:p w:rsidR="00833F2B" w:rsidRPr="00833F2B" w:rsidRDefault="00833F2B" w:rsidP="00833F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shd w:val="clear" w:color="auto" w:fill="FFFFFF"/>
          <w:lang w:val="nb-NO"/>
        </w:rPr>
        <w:t>(ENG4Z01 - Internasjonal engelsk)</w:t>
      </w:r>
    </w:p>
    <w:p w:rsidR="00833F2B" w:rsidRPr="00833F2B" w:rsidRDefault="00833F2B" w:rsidP="00833F2B">
      <w:pPr>
        <w:shd w:val="clear" w:color="auto" w:fill="FFFFFF"/>
        <w:spacing w:after="0" w:line="288" w:lineRule="atLeast"/>
        <w:ind w:right="144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</w:pPr>
      <w:r w:rsidRPr="00833F2B"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  <w:t>Språk og språklæring</w:t>
      </w:r>
      <w:r w:rsidR="008A0899"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  <w:t xml:space="preserve">           </w:t>
      </w:r>
      <w:hyperlink r:id="rId6" w:history="1">
        <w:r w:rsidRPr="00833F2B">
          <w:rPr>
            <w:rFonts w:ascii="Arial" w:eastAsia="Times New Roman" w:hAnsi="Arial" w:cs="Arial"/>
            <w:b/>
            <w:bCs/>
            <w:color w:val="396796"/>
            <w:sz w:val="31"/>
            <w:szCs w:val="31"/>
            <w:u w:val="single"/>
            <w:lang w:val="nb-NO"/>
          </w:rPr>
          <w:t>Beskrivelse av hovedområdet</w:t>
        </w:r>
      </w:hyperlink>
    </w:p>
    <w:p w:rsidR="00833F2B" w:rsidRDefault="00833F2B" w:rsidP="00833F2B">
      <w:pPr>
        <w:spacing w:after="0" w:line="240" w:lineRule="auto"/>
        <w:rPr>
          <w:rFonts w:ascii="Verdana" w:eastAsia="Times New Roman" w:hAnsi="Verdana"/>
          <w:color w:val="454234"/>
          <w:sz w:val="18"/>
          <w:szCs w:val="18"/>
          <w:shd w:val="clear" w:color="auto" w:fill="FFFFFF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shd w:val="clear" w:color="auto" w:fill="FFFFFF"/>
          <w:lang w:val="nb-NO"/>
        </w:rPr>
        <w:t>Mål for opplæringen er at eleven skal kunne</w:t>
      </w:r>
    </w:p>
    <w:p w:rsidR="00BA5BF5" w:rsidRDefault="00BA5BF5" w:rsidP="00833F2B">
      <w:pPr>
        <w:spacing w:after="0" w:line="240" w:lineRule="auto"/>
        <w:rPr>
          <w:rFonts w:ascii="Verdana" w:eastAsia="Times New Roman" w:hAnsi="Verdana"/>
          <w:color w:val="454234"/>
          <w:sz w:val="18"/>
          <w:szCs w:val="18"/>
          <w:shd w:val="clear" w:color="auto" w:fill="FFFFFF"/>
          <w:lang w:val="nb-NO"/>
        </w:rPr>
      </w:pPr>
    </w:p>
    <w:p w:rsidR="00BA5BF5" w:rsidRPr="00833F2B" w:rsidRDefault="00BA5BF5" w:rsidP="00833F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nb-NO"/>
        </w:rPr>
      </w:pPr>
    </w:p>
    <w:p w:rsidR="0046005D" w:rsidRDefault="00833F2B" w:rsidP="00833F2B">
      <w:pPr>
        <w:numPr>
          <w:ilvl w:val="0"/>
          <w:numId w:val="6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gjøre rede for grunnleggende trekk ved engelsk språkbruk og språkstruktur</w:t>
      </w:r>
      <w:r w:rsidR="00BA5BF5">
        <w:rPr>
          <w:rFonts w:ascii="Verdana" w:eastAsia="Times New Roman" w:hAnsi="Verdana"/>
          <w:color w:val="454234"/>
          <w:sz w:val="18"/>
          <w:szCs w:val="18"/>
          <w:lang w:val="nb-NO"/>
        </w:rPr>
        <w:t xml:space="preserve">- </w:t>
      </w:r>
    </w:p>
    <w:p w:rsidR="00833F2B" w:rsidRDefault="0046005D" w:rsidP="0046005D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G</w:t>
      </w:r>
      <w:r w:rsidR="00BA5BF5" w:rsidRPr="0046005D">
        <w:rPr>
          <w:rFonts w:ascii="Verdana" w:eastAsia="Times New Roman" w:hAnsi="Verdana"/>
          <w:color w:val="454234"/>
          <w:sz w:val="18"/>
          <w:szCs w:val="18"/>
          <w:lang w:val="nb-NO"/>
        </w:rPr>
        <w:t>jennomgang vha kommentarer på prøver  og gjennomgått grammatikk + oppgaver til tekstene</w:t>
      </w:r>
    </w:p>
    <w:p w:rsidR="00D9474E" w:rsidRDefault="00D9474E" w:rsidP="00D9474E">
      <w:pPr>
        <w:pStyle w:val="ListParagraph"/>
        <w:numPr>
          <w:ilvl w:val="0"/>
          <w:numId w:val="15"/>
        </w:numPr>
      </w:pPr>
      <w:r>
        <w:t xml:space="preserve">American </w:t>
      </w:r>
      <w:proofErr w:type="spellStart"/>
      <w:r>
        <w:t>vs</w:t>
      </w:r>
      <w:proofErr w:type="spellEnd"/>
      <w:r>
        <w:t xml:space="preserve"> British English</w:t>
      </w:r>
    </w:p>
    <w:p w:rsidR="00D9474E" w:rsidRDefault="00D9474E" w:rsidP="00D9474E">
      <w:pPr>
        <w:pStyle w:val="ListParagraph"/>
        <w:numPr>
          <w:ilvl w:val="0"/>
          <w:numId w:val="15"/>
        </w:numPr>
      </w:pPr>
      <w:r>
        <w:t xml:space="preserve">read </w:t>
      </w:r>
      <w:r>
        <w:rPr>
          <w:i/>
        </w:rPr>
        <w:t xml:space="preserve">What makes English so important </w:t>
      </w:r>
      <w:r>
        <w:t xml:space="preserve"> and an</w:t>
      </w:r>
      <w:r>
        <w:t>s</w:t>
      </w:r>
      <w:r>
        <w:t>wer the questions asked on Friday last</w:t>
      </w:r>
    </w:p>
    <w:p w:rsidR="00D9474E" w:rsidRDefault="00D9474E" w:rsidP="00D9474E">
      <w:pPr>
        <w:pStyle w:val="ListParagraph"/>
        <w:numPr>
          <w:ilvl w:val="0"/>
          <w:numId w:val="15"/>
        </w:numPr>
      </w:pPr>
      <w:r>
        <w:t>Task 2.88 and 2.89 ok?</w:t>
      </w:r>
    </w:p>
    <w:p w:rsidR="00D9474E" w:rsidRDefault="00D9474E" w:rsidP="00D9474E">
      <w:pPr>
        <w:pStyle w:val="ListParagraph"/>
        <w:numPr>
          <w:ilvl w:val="0"/>
          <w:numId w:val="15"/>
        </w:numPr>
      </w:pPr>
      <w:proofErr w:type="spellStart"/>
      <w:r>
        <w:t>Wikispaces</w:t>
      </w:r>
      <w:proofErr w:type="spellEnd"/>
      <w:r>
        <w:t xml:space="preserve">: </w:t>
      </w:r>
    </w:p>
    <w:p w:rsidR="00D9474E" w:rsidRDefault="00D9474E" w:rsidP="00D9474E">
      <w:pPr>
        <w:pStyle w:val="ListParagraph"/>
        <w:numPr>
          <w:ilvl w:val="0"/>
          <w:numId w:val="15"/>
        </w:numPr>
      </w:pPr>
      <w:r>
        <w:t>A Brief history of the English lang</w:t>
      </w:r>
      <w:r>
        <w:t>u</w:t>
      </w:r>
      <w:r>
        <w:t>age</w:t>
      </w:r>
    </w:p>
    <w:p w:rsidR="000E58F4" w:rsidRPr="000E58F4" w:rsidRDefault="000E58F4" w:rsidP="000E58F4">
      <w:pPr>
        <w:pStyle w:val="ListParagraph"/>
        <w:numPr>
          <w:ilvl w:val="0"/>
          <w:numId w:val="15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t>Lecture by an American lecturer- on dialect in the USA</w:t>
      </w:r>
    </w:p>
    <w:p w:rsidR="00D9474E" w:rsidRPr="00A00363" w:rsidRDefault="00A00363" w:rsidP="00D9474E">
      <w:pPr>
        <w:pStyle w:val="ListParagraph"/>
        <w:numPr>
          <w:ilvl w:val="0"/>
          <w:numId w:val="15"/>
        </w:numPr>
        <w:rPr>
          <w:i/>
        </w:rPr>
      </w:pPr>
      <w:r w:rsidRPr="00A00363">
        <w:rPr>
          <w:i/>
        </w:rPr>
        <w:t>I could care less</w:t>
      </w:r>
      <w:r>
        <w:rPr>
          <w:i/>
        </w:rPr>
        <w:t xml:space="preserve">- </w:t>
      </w:r>
      <w:proofErr w:type="spellStart"/>
      <w:r>
        <w:rPr>
          <w:i/>
        </w:rPr>
        <w:t>youtube</w:t>
      </w:r>
      <w:proofErr w:type="spellEnd"/>
      <w:r>
        <w:rPr>
          <w:i/>
        </w:rPr>
        <w:t xml:space="preserve"> on language/ idioms</w:t>
      </w:r>
    </w:p>
    <w:p w:rsidR="00D9474E" w:rsidRPr="00D9474E" w:rsidRDefault="00D9474E" w:rsidP="0046005D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</w:p>
    <w:p w:rsidR="0046005D" w:rsidRPr="00DE2C75" w:rsidRDefault="00833F2B" w:rsidP="00833F2B">
      <w:pPr>
        <w:numPr>
          <w:ilvl w:val="0"/>
          <w:numId w:val="6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gjøre rede for grunnleggende prinsipper for oppbygning av tekster i ulike sjangrer</w:t>
      </w:r>
      <w:r w:rsidR="00BA5BF5" w:rsidRPr="00DE2C75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 xml:space="preserve">- </w:t>
      </w:r>
    </w:p>
    <w:p w:rsidR="00833F2B" w:rsidRDefault="0046005D" w:rsidP="0046005D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G</w:t>
      </w:r>
      <w:r w:rsidR="00BA5BF5" w:rsidRPr="0046005D">
        <w:rPr>
          <w:rFonts w:ascii="Verdana" w:eastAsia="Times New Roman" w:hAnsi="Verdana"/>
          <w:color w:val="454234"/>
          <w:sz w:val="18"/>
          <w:szCs w:val="18"/>
          <w:lang w:val="nb-NO"/>
        </w:rPr>
        <w:t>jennnomgått i forbindelse med prøver og oppgaver i boka- spesielt skriveoppgaver/ innleveringer</w:t>
      </w:r>
    </w:p>
    <w:p w:rsidR="00D9474E" w:rsidRPr="00D9474E" w:rsidRDefault="00D9474E" w:rsidP="00D9474E">
      <w:pPr>
        <w:pStyle w:val="ListParagraph"/>
        <w:numPr>
          <w:ilvl w:val="0"/>
          <w:numId w:val="16"/>
        </w:numPr>
        <w:rPr>
          <w:i/>
        </w:rPr>
      </w:pPr>
      <w:r>
        <w:t xml:space="preserve">Book review </w:t>
      </w:r>
      <w:r w:rsidRPr="00D9474E">
        <w:rPr>
          <w:i/>
        </w:rPr>
        <w:t>The Kite Runner. Hand- in</w:t>
      </w:r>
    </w:p>
    <w:p w:rsidR="00D9474E" w:rsidRPr="004916DC" w:rsidRDefault="004916DC" w:rsidP="00D9474E">
      <w:pPr>
        <w:pStyle w:val="ListParagraph"/>
        <w:numPr>
          <w:ilvl w:val="0"/>
          <w:numId w:val="16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t xml:space="preserve">Hands on- writing an essay- how to/ words, translation, language/ slang Copy from </w:t>
      </w:r>
      <w:proofErr w:type="spellStart"/>
      <w:r>
        <w:t>Glolbal</w:t>
      </w:r>
      <w:proofErr w:type="spellEnd"/>
      <w:r>
        <w:t xml:space="preserve"> PATHS P.</w:t>
      </w:r>
    </w:p>
    <w:p w:rsidR="004916DC" w:rsidRPr="004916DC" w:rsidRDefault="004916DC" w:rsidP="00D9474E">
      <w:pPr>
        <w:pStyle w:val="ListParagraph"/>
        <w:numPr>
          <w:ilvl w:val="0"/>
          <w:numId w:val="16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t>Letter to the Editor</w:t>
      </w:r>
    </w:p>
    <w:p w:rsidR="00812E1C" w:rsidRDefault="00812E1C" w:rsidP="00812E1C">
      <w:pPr>
        <w:pStyle w:val="ListParagraph"/>
        <w:numPr>
          <w:ilvl w:val="0"/>
          <w:numId w:val="16"/>
        </w:numPr>
      </w:pPr>
      <w:r>
        <w:t>write</w:t>
      </w:r>
      <w:r>
        <w:t xml:space="preserve"> your personal essay pp. 138 +139</w:t>
      </w:r>
    </w:p>
    <w:p w:rsidR="006B50D7" w:rsidRDefault="006B50D7" w:rsidP="006B50D7">
      <w:pPr>
        <w:pStyle w:val="ListParagraph"/>
        <w:numPr>
          <w:ilvl w:val="0"/>
          <w:numId w:val="16"/>
        </w:numPr>
      </w:pPr>
      <w:r>
        <w:t>Task 3.16 p. 177 Writing a report</w:t>
      </w:r>
    </w:p>
    <w:p w:rsidR="00CD2564" w:rsidRDefault="00CD2564" w:rsidP="00CD2564">
      <w:pPr>
        <w:pStyle w:val="ListParagraph"/>
        <w:numPr>
          <w:ilvl w:val="0"/>
          <w:numId w:val="16"/>
        </w:numPr>
      </w:pPr>
      <w:r>
        <w:t>Writing a press release</w:t>
      </w:r>
    </w:p>
    <w:p w:rsidR="00762D0A" w:rsidRDefault="00762D0A" w:rsidP="00762D0A">
      <w:pPr>
        <w:pStyle w:val="ListParagraph"/>
        <w:numPr>
          <w:ilvl w:val="0"/>
          <w:numId w:val="16"/>
        </w:numPr>
      </w:pPr>
      <w:r>
        <w:t>16 p. 177 Writing a report</w:t>
      </w:r>
    </w:p>
    <w:p w:rsidR="00D763D3" w:rsidRDefault="00D763D3" w:rsidP="00D763D3">
      <w:pPr>
        <w:pStyle w:val="ListParagraph"/>
        <w:numPr>
          <w:ilvl w:val="0"/>
          <w:numId w:val="16"/>
        </w:numPr>
      </w:pPr>
      <w:r>
        <w:t>Film review- finish it (p. 257)</w:t>
      </w:r>
      <w:r>
        <w:t xml:space="preserve"> </w:t>
      </w:r>
      <w:r>
        <w:rPr>
          <w:i/>
        </w:rPr>
        <w:t>The Constant Gardener</w:t>
      </w:r>
    </w:p>
    <w:p w:rsidR="00CD2564" w:rsidRDefault="004F5960" w:rsidP="00CD2564">
      <w:pPr>
        <w:pStyle w:val="ListParagraph"/>
        <w:numPr>
          <w:ilvl w:val="0"/>
          <w:numId w:val="16"/>
        </w:numPr>
      </w:pPr>
      <w:r>
        <w:t xml:space="preserve">Film Analysis </w:t>
      </w:r>
      <w:r>
        <w:rPr>
          <w:i/>
        </w:rPr>
        <w:t>The Constant Gardener</w:t>
      </w:r>
    </w:p>
    <w:p w:rsidR="004916DC" w:rsidRPr="00153974" w:rsidRDefault="00153974" w:rsidP="00D9474E">
      <w:pPr>
        <w:pStyle w:val="ListParagraph"/>
        <w:numPr>
          <w:ilvl w:val="0"/>
          <w:numId w:val="16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t xml:space="preserve">Discuss the film </w:t>
      </w:r>
      <w:proofErr w:type="spellStart"/>
      <w:r>
        <w:t>vs</w:t>
      </w:r>
      <w:proofErr w:type="spellEnd"/>
      <w:r>
        <w:t xml:space="preserve"> book p. 255</w:t>
      </w:r>
    </w:p>
    <w:p w:rsidR="00153974" w:rsidRDefault="00405FB5" w:rsidP="00405FB5">
      <w:pPr>
        <w:pStyle w:val="ListParagraph"/>
        <w:numPr>
          <w:ilvl w:val="0"/>
          <w:numId w:val="16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 w:rsidRPr="00405FB5">
        <w:rPr>
          <w:rFonts w:ascii="Verdana" w:eastAsia="Times New Roman" w:hAnsi="Verdana"/>
          <w:color w:val="454234"/>
          <w:sz w:val="18"/>
          <w:szCs w:val="18"/>
        </w:rPr>
        <w:t>Writing a theater review</w:t>
      </w:r>
    </w:p>
    <w:p w:rsidR="008C5708" w:rsidRDefault="008C5708" w:rsidP="00405FB5">
      <w:pPr>
        <w:pStyle w:val="ListParagraph"/>
        <w:numPr>
          <w:ilvl w:val="0"/>
          <w:numId w:val="16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rFonts w:ascii="Verdana" w:eastAsia="Times New Roman" w:hAnsi="Verdana"/>
          <w:color w:val="454234"/>
          <w:sz w:val="18"/>
          <w:szCs w:val="18"/>
        </w:rPr>
        <w:t>A letter of Application hand- in (</w:t>
      </w:r>
      <w:proofErr w:type="spellStart"/>
      <w:r>
        <w:rPr>
          <w:rFonts w:ascii="Verdana" w:eastAsia="Times New Roman" w:hAnsi="Verdana"/>
          <w:color w:val="454234"/>
          <w:sz w:val="18"/>
          <w:szCs w:val="18"/>
        </w:rPr>
        <w:t>taks</w:t>
      </w:r>
      <w:proofErr w:type="spellEnd"/>
      <w:r>
        <w:rPr>
          <w:rFonts w:ascii="Verdana" w:eastAsia="Times New Roman" w:hAnsi="Verdana"/>
          <w:color w:val="454234"/>
          <w:sz w:val="18"/>
          <w:szCs w:val="18"/>
        </w:rPr>
        <w:t xml:space="preserve"> pp. 60++)</w:t>
      </w:r>
    </w:p>
    <w:p w:rsidR="008C5708" w:rsidRDefault="008C5708" w:rsidP="00405FB5">
      <w:pPr>
        <w:pStyle w:val="ListParagraph"/>
        <w:numPr>
          <w:ilvl w:val="0"/>
          <w:numId w:val="16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rFonts w:ascii="Verdana" w:eastAsia="Times New Roman" w:hAnsi="Verdana"/>
          <w:color w:val="454234"/>
          <w:sz w:val="18"/>
          <w:szCs w:val="18"/>
        </w:rPr>
        <w:t>Writing a CV</w:t>
      </w:r>
    </w:p>
    <w:p w:rsidR="008C5708" w:rsidRDefault="008C5708" w:rsidP="00405FB5">
      <w:pPr>
        <w:pStyle w:val="ListParagraph"/>
        <w:numPr>
          <w:ilvl w:val="0"/>
          <w:numId w:val="16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rFonts w:ascii="Verdana" w:eastAsia="Times New Roman" w:hAnsi="Verdana"/>
          <w:color w:val="454234"/>
          <w:sz w:val="18"/>
          <w:szCs w:val="18"/>
        </w:rPr>
        <w:t>Media Advertising</w:t>
      </w:r>
    </w:p>
    <w:p w:rsidR="00EC03EE" w:rsidRDefault="00EC03EE" w:rsidP="00405FB5">
      <w:pPr>
        <w:pStyle w:val="ListParagraph"/>
        <w:numPr>
          <w:ilvl w:val="0"/>
          <w:numId w:val="16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rFonts w:ascii="Verdana" w:eastAsia="Times New Roman" w:hAnsi="Verdana"/>
          <w:color w:val="454234"/>
          <w:sz w:val="18"/>
          <w:szCs w:val="18"/>
        </w:rPr>
        <w:t xml:space="preserve">Advice on job </w:t>
      </w:r>
      <w:proofErr w:type="spellStart"/>
      <w:r>
        <w:rPr>
          <w:rFonts w:ascii="Verdana" w:eastAsia="Times New Roman" w:hAnsi="Verdana"/>
          <w:color w:val="454234"/>
          <w:sz w:val="18"/>
          <w:szCs w:val="18"/>
        </w:rPr>
        <w:t>iterviews</w:t>
      </w:r>
      <w:proofErr w:type="spellEnd"/>
      <w:r>
        <w:rPr>
          <w:rFonts w:ascii="Verdana" w:eastAsia="Times New Roman" w:hAnsi="Verdana"/>
          <w:color w:val="454234"/>
          <w:sz w:val="18"/>
          <w:szCs w:val="18"/>
        </w:rPr>
        <w:t xml:space="preserve"> p. 67</w:t>
      </w:r>
    </w:p>
    <w:p w:rsidR="00777E13" w:rsidRPr="00777E13" w:rsidRDefault="00777E13" w:rsidP="00777E13">
      <w:pPr>
        <w:pStyle w:val="ListParagraph"/>
        <w:numPr>
          <w:ilvl w:val="0"/>
          <w:numId w:val="16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 w:rsidRPr="00777E13">
        <w:rPr>
          <w:rFonts w:ascii="Verdana" w:eastAsia="Times New Roman" w:hAnsi="Verdana"/>
          <w:color w:val="454234"/>
          <w:sz w:val="18"/>
          <w:szCs w:val="18"/>
        </w:rPr>
        <w:t>p. 75 + writing an e- mail</w:t>
      </w:r>
    </w:p>
    <w:p w:rsidR="002E5596" w:rsidRDefault="002E5596" w:rsidP="002E5596">
      <w:pPr>
        <w:pStyle w:val="Tabellinnhold"/>
        <w:numPr>
          <w:ilvl w:val="0"/>
          <w:numId w:val="16"/>
        </w:numPr>
        <w:rPr>
          <w:lang w:val="en-US"/>
        </w:rPr>
      </w:pPr>
      <w:r>
        <w:rPr>
          <w:lang w:val="en-US"/>
        </w:rPr>
        <w:t>The Kite Runner pp. 93- 105 Novel study</w:t>
      </w:r>
    </w:p>
    <w:p w:rsidR="00777E13" w:rsidRPr="00405FB5" w:rsidRDefault="007059CC" w:rsidP="00405FB5">
      <w:pPr>
        <w:pStyle w:val="ListParagraph"/>
        <w:numPr>
          <w:ilvl w:val="0"/>
          <w:numId w:val="16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rFonts w:ascii="Verdana" w:eastAsia="Times New Roman" w:hAnsi="Verdana"/>
          <w:color w:val="454234"/>
          <w:sz w:val="18"/>
          <w:szCs w:val="18"/>
        </w:rPr>
        <w:t>Writing paragraphs p. 116</w:t>
      </w:r>
    </w:p>
    <w:p w:rsidR="00BA5BF5" w:rsidRPr="004916DC" w:rsidRDefault="00BA5BF5" w:rsidP="00BA5BF5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</w:p>
    <w:p w:rsidR="00833F2B" w:rsidRPr="00DE2C75" w:rsidRDefault="00833F2B" w:rsidP="00833F2B">
      <w:pPr>
        <w:numPr>
          <w:ilvl w:val="0"/>
          <w:numId w:val="6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analysere språklige virkemidler i ulike typer tekster</w:t>
      </w:r>
    </w:p>
    <w:p w:rsidR="00BA5BF5" w:rsidRDefault="00BA5BF5" w:rsidP="00BA5BF5">
      <w:pPr>
        <w:pStyle w:val="ListParagraph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Gjennomgått gjennom arbeidsoppgaver, nøkkeltekst gitt som utfyllingstekst og oppgave på skriftlig prøve</w:t>
      </w:r>
    </w:p>
    <w:p w:rsidR="0046005D" w:rsidRDefault="0046005D" w:rsidP="00405FB5">
      <w:pPr>
        <w:pStyle w:val="ListParagraph"/>
        <w:numPr>
          <w:ilvl w:val="0"/>
          <w:numId w:val="32"/>
        </w:numPr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lastRenderedPageBreak/>
        <w:t>Analyse av tekst vha nøkkelteksten</w:t>
      </w:r>
    </w:p>
    <w:p w:rsidR="00405FB5" w:rsidRPr="00405FB5" w:rsidRDefault="0046005D" w:rsidP="00405FB5">
      <w:pPr>
        <w:pStyle w:val="ListParagraph"/>
        <w:numPr>
          <w:ilvl w:val="0"/>
          <w:numId w:val="32"/>
        </w:numPr>
        <w:ind w:left="360"/>
        <w:rPr>
          <w:lang w:val="nb-NO"/>
        </w:rPr>
      </w:pPr>
      <w:r w:rsidRPr="00405FB5">
        <w:rPr>
          <w:rFonts w:ascii="Verdana" w:eastAsia="Times New Roman" w:hAnsi="Verdana"/>
          <w:color w:val="454234"/>
          <w:sz w:val="18"/>
          <w:szCs w:val="18"/>
          <w:lang w:val="nb-NO"/>
        </w:rPr>
        <w:t>Nøkkeltekst også bruk i forbindelse med diktanalyse</w:t>
      </w:r>
    </w:p>
    <w:p w:rsidR="00D763D3" w:rsidRDefault="00D763D3" w:rsidP="00405FB5">
      <w:pPr>
        <w:pStyle w:val="ListParagraph"/>
        <w:numPr>
          <w:ilvl w:val="0"/>
          <w:numId w:val="32"/>
        </w:numPr>
        <w:ind w:left="360"/>
      </w:pPr>
      <w:r>
        <w:t>Test back- chapter 3 going through analyzing texts</w:t>
      </w:r>
    </w:p>
    <w:p w:rsidR="00D763D3" w:rsidRPr="00D763D3" w:rsidRDefault="00D763D3" w:rsidP="00BA5BF5">
      <w:pPr>
        <w:pStyle w:val="ListParagraph"/>
        <w:rPr>
          <w:rFonts w:ascii="Verdana" w:eastAsia="Times New Roman" w:hAnsi="Verdana"/>
          <w:color w:val="454234"/>
          <w:sz w:val="18"/>
          <w:szCs w:val="18"/>
        </w:rPr>
      </w:pPr>
    </w:p>
    <w:p w:rsidR="00BA5BF5" w:rsidRPr="00D763D3" w:rsidRDefault="00BA5BF5" w:rsidP="00BA5BF5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</w:p>
    <w:p w:rsidR="00833F2B" w:rsidRPr="00DE2C75" w:rsidRDefault="00833F2B" w:rsidP="00833F2B">
      <w:pPr>
        <w:numPr>
          <w:ilvl w:val="0"/>
          <w:numId w:val="6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gi eksempler på andre varianter av engelsk enn dem som brukes i det angloamerikanske kjerneområdet, og reflektere over deres særpreg</w:t>
      </w:r>
    </w:p>
    <w:p w:rsidR="00BA5BF5" w:rsidRDefault="00BA5BF5" w:rsidP="00BA5BF5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Gjennomgått gjennom tekster i boka- spesielt Spanglish og Jamaican Creole. Vi har lytta aktivt til Indisk engelsk i to filmer og løst oppgaver i forbindelse med kapittel 2</w:t>
      </w:r>
    </w:p>
    <w:p w:rsidR="000E58F4" w:rsidRPr="001F0569" w:rsidRDefault="000E58F4" w:rsidP="000E58F4">
      <w:pPr>
        <w:pStyle w:val="ListParagraph"/>
        <w:numPr>
          <w:ilvl w:val="0"/>
          <w:numId w:val="17"/>
        </w:numPr>
      </w:pPr>
      <w:r w:rsidRPr="001F0569">
        <w:t>Jamaican Creole p. 142</w:t>
      </w:r>
    </w:p>
    <w:p w:rsidR="000E58F4" w:rsidRPr="000E58F4" w:rsidRDefault="000E58F4" w:rsidP="000E58F4">
      <w:pPr>
        <w:pStyle w:val="ListParagraph"/>
        <w:numPr>
          <w:ilvl w:val="0"/>
          <w:numId w:val="17"/>
        </w:numPr>
        <w:rPr>
          <w:i/>
        </w:rPr>
      </w:pPr>
      <w:r w:rsidRPr="001F0569">
        <w:t xml:space="preserve">Write down characteristics of Jamaican Creole and try to find them </w:t>
      </w:r>
      <w:r w:rsidRPr="000E58F4">
        <w:rPr>
          <w:i/>
        </w:rPr>
        <w:t>in Reggae Head</w:t>
      </w:r>
    </w:p>
    <w:p w:rsidR="000E58F4" w:rsidRPr="00A00363" w:rsidRDefault="00A00363" w:rsidP="000E58F4">
      <w:pPr>
        <w:pStyle w:val="ListParagraph"/>
        <w:numPr>
          <w:ilvl w:val="0"/>
          <w:numId w:val="17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 w:rsidRPr="001F0569">
        <w:t>Indian English p. 137</w:t>
      </w:r>
    </w:p>
    <w:p w:rsidR="00A00363" w:rsidRPr="000E58F4" w:rsidRDefault="00A00363" w:rsidP="000E58F4">
      <w:pPr>
        <w:pStyle w:val="ListParagraph"/>
        <w:numPr>
          <w:ilvl w:val="0"/>
          <w:numId w:val="17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 w:rsidRPr="001F0569">
        <w:rPr>
          <w:i/>
        </w:rPr>
        <w:t>Reggae Head</w:t>
      </w:r>
      <w:r w:rsidRPr="001F0569">
        <w:t xml:space="preserve"> p. 140</w:t>
      </w:r>
    </w:p>
    <w:p w:rsidR="00833F2B" w:rsidRDefault="00833F2B" w:rsidP="00833F2B">
      <w:pPr>
        <w:numPr>
          <w:ilvl w:val="0"/>
          <w:numId w:val="6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gjøre rede for egne språklæringsstrategier og språklæringsmål</w:t>
      </w:r>
    </w:p>
    <w:p w:rsidR="00F64879" w:rsidRPr="00F64879" w:rsidRDefault="00F64879" w:rsidP="00F64879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Dere har diskutert og levert inn en refleksjon på egne strategier- repeter disse</w:t>
      </w:r>
    </w:p>
    <w:p w:rsidR="00BA5BF5" w:rsidRPr="00833F2B" w:rsidRDefault="00BA5BF5" w:rsidP="00BA5BF5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</w:p>
    <w:p w:rsidR="00833F2B" w:rsidRPr="00F64879" w:rsidRDefault="00833F2B" w:rsidP="00833F2B">
      <w:pPr>
        <w:shd w:val="clear" w:color="auto" w:fill="FFFFFF"/>
        <w:spacing w:after="0" w:line="288" w:lineRule="atLeast"/>
        <w:ind w:right="144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</w:pPr>
      <w:r w:rsidRPr="00F64879"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  <w:t>Kommunikasjon</w:t>
      </w:r>
      <w:r w:rsidR="008A0899" w:rsidRPr="00F64879"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  <w:t xml:space="preserve">        </w:t>
      </w:r>
      <w:hyperlink r:id="rId7" w:history="1">
        <w:r w:rsidRPr="00F64879">
          <w:rPr>
            <w:rFonts w:ascii="Arial" w:eastAsia="Times New Roman" w:hAnsi="Arial" w:cs="Arial"/>
            <w:b/>
            <w:bCs/>
            <w:color w:val="396796"/>
            <w:sz w:val="31"/>
            <w:szCs w:val="31"/>
            <w:u w:val="single"/>
            <w:lang w:val="nb-NO"/>
          </w:rPr>
          <w:t>Beskrivelse av hovedområdet</w:t>
        </w:r>
      </w:hyperlink>
    </w:p>
    <w:p w:rsidR="00833F2B" w:rsidRDefault="00833F2B" w:rsidP="00833F2B">
      <w:pPr>
        <w:spacing w:after="0" w:line="240" w:lineRule="auto"/>
        <w:rPr>
          <w:rFonts w:ascii="Verdana" w:eastAsia="Times New Roman" w:hAnsi="Verdana"/>
          <w:color w:val="454234"/>
          <w:sz w:val="18"/>
          <w:szCs w:val="18"/>
          <w:shd w:val="clear" w:color="auto" w:fill="FFFFFF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shd w:val="clear" w:color="auto" w:fill="FFFFFF"/>
          <w:lang w:val="nb-NO"/>
        </w:rPr>
        <w:t>Mål for opplæringen er at eleven skal kunne</w:t>
      </w:r>
    </w:p>
    <w:p w:rsidR="00B80306" w:rsidRPr="00833F2B" w:rsidRDefault="00B80306" w:rsidP="00833F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nb-NO"/>
        </w:rPr>
      </w:pPr>
    </w:p>
    <w:p w:rsidR="00833F2B" w:rsidRPr="00DE2C75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bruke et rikt og nyansert ordforråd av generell og fagspesifikk art</w:t>
      </w:r>
    </w:p>
    <w:p w:rsidR="00B80306" w:rsidRDefault="00B80306" w:rsidP="00B8030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Vi har terpa gloser og gjort oppgaver, gjort oversettelser</w:t>
      </w:r>
      <w:r w:rsidR="00072F4F">
        <w:rPr>
          <w:rFonts w:ascii="Verdana" w:eastAsia="Times New Roman" w:hAnsi="Verdana"/>
          <w:color w:val="454234"/>
          <w:sz w:val="18"/>
          <w:szCs w:val="18"/>
          <w:lang w:val="nb-NO"/>
        </w:rPr>
        <w:t>, tegneleik, kasta terning</w:t>
      </w:r>
    </w:p>
    <w:p w:rsidR="00F64879" w:rsidRPr="00833F2B" w:rsidRDefault="00F64879" w:rsidP="00B8030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Vi har lest et stort utvalg tekster og sett noen filmer/ klipp</w:t>
      </w:r>
    </w:p>
    <w:p w:rsidR="00833F2B" w:rsidRPr="00DE2C75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forstå og drøfte lengre framstillinger om allmenne og faglige emner</w:t>
      </w:r>
    </w:p>
    <w:p w:rsidR="00072F4F" w:rsidRPr="00833F2B" w:rsidRDefault="00072F4F" w:rsidP="00072F4F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 xml:space="preserve">Gjelder alle hovedområdene, der vi har lest tekster, både fra </w:t>
      </w:r>
      <w:r>
        <w:rPr>
          <w:rFonts w:ascii="Verdana" w:eastAsia="Times New Roman" w:hAnsi="Verdana"/>
          <w:i/>
          <w:color w:val="454234"/>
          <w:sz w:val="18"/>
          <w:szCs w:val="18"/>
          <w:lang w:val="nb-NO"/>
        </w:rPr>
        <w:t>International Focus</w:t>
      </w:r>
      <w:r>
        <w:rPr>
          <w:rFonts w:ascii="Verdana" w:eastAsia="Times New Roman" w:hAnsi="Verdana"/>
          <w:color w:val="454234"/>
          <w:sz w:val="18"/>
          <w:szCs w:val="18"/>
          <w:lang w:val="nb-NO"/>
        </w:rPr>
        <w:t xml:space="preserve"> og andre kilder. Også ved diskusjon og drøfting i gruppene og ved besvarelse av oppgaver i tester</w:t>
      </w:r>
    </w:p>
    <w:p w:rsidR="00833F2B" w:rsidRPr="00DE2C75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bruke situasjonstilpasset språk i sosiale, faglige og interkulturelle sammenhenger</w:t>
      </w:r>
    </w:p>
    <w:p w:rsidR="00F03986" w:rsidRPr="00833F2B" w:rsidRDefault="00F03986" w:rsidP="00F0398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er gjort underveis både gjennom oppgaver og prøver. Vi har mange ganger gått gjennom uformelt og formelt språk.</w:t>
      </w:r>
    </w:p>
    <w:p w:rsidR="00833F2B" w:rsidRPr="00DE2C75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skrive tekster med god struktur og sammenheng om allmenne, faglige og litterære emner</w:t>
      </w:r>
    </w:p>
    <w:p w:rsidR="00F03986" w:rsidRDefault="00F03986" w:rsidP="00F0398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Best dekket gjennom innleveringsoppaver og prøver</w:t>
      </w:r>
    </w:p>
    <w:p w:rsidR="00D51C60" w:rsidRDefault="00D51C60" w:rsidP="00D51C60">
      <w:pPr>
        <w:pStyle w:val="Tabellinnhold"/>
        <w:rPr>
          <w:lang w:val="en-US"/>
        </w:rPr>
      </w:pPr>
      <w:r>
        <w:rPr>
          <w:lang w:val="en-US"/>
        </w:rPr>
        <w:t>Task 2.8 Letter to the Editor, hand – in</w:t>
      </w:r>
    </w:p>
    <w:p w:rsidR="00D51C60" w:rsidRPr="00D51C60" w:rsidRDefault="00D51C60" w:rsidP="00F0398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</w:p>
    <w:p w:rsidR="00833F2B" w:rsidRPr="00DE2C75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presentere fagstoff muntlig, skriftlig eller i form av sammensatte tekster</w:t>
      </w:r>
    </w:p>
    <w:p w:rsidR="00E6487B" w:rsidRDefault="00E6487B" w:rsidP="00E6487B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Gjort gjennom presentasjon av kulturell kompetanse muntlig  og gjennom skriflige oppgaver på prøver</w:t>
      </w:r>
      <w:r w:rsidR="008C5708">
        <w:rPr>
          <w:rFonts w:ascii="Verdana" w:eastAsia="Times New Roman" w:hAnsi="Verdana"/>
          <w:color w:val="454234"/>
          <w:sz w:val="18"/>
          <w:szCs w:val="18"/>
          <w:lang w:val="nb-NO"/>
        </w:rPr>
        <w:t>, sjå også over</w:t>
      </w:r>
    </w:p>
    <w:p w:rsidR="00F64879" w:rsidRPr="00F64879" w:rsidRDefault="00F64879" w:rsidP="00E6487B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 xml:space="preserve">Vil også bli gjort når du legger fram </w:t>
      </w:r>
      <w:r>
        <w:rPr>
          <w:rFonts w:ascii="Verdana" w:eastAsia="Times New Roman" w:hAnsi="Verdana"/>
          <w:i/>
          <w:color w:val="454234"/>
          <w:sz w:val="18"/>
          <w:szCs w:val="18"/>
          <w:lang w:val="nb-NO"/>
        </w:rPr>
        <w:t>in- depth study</w:t>
      </w:r>
    </w:p>
    <w:p w:rsidR="00833F2B" w:rsidRPr="00DE2C75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bruke og formidle informasjon basert på tallmateriale og statistikk</w:t>
      </w:r>
    </w:p>
    <w:p w:rsidR="00E6487B" w:rsidRPr="00833F2B" w:rsidRDefault="00E6487B" w:rsidP="00E6487B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Gjort i forbindelse med kapittel 1: interpreting graphs side 45 og kapittel 2 using statistics side 110 + ved oppslag underveis på internett</w:t>
      </w:r>
      <w:r w:rsidR="00F64879">
        <w:rPr>
          <w:rFonts w:ascii="Verdana" w:eastAsia="Times New Roman" w:hAnsi="Verdana"/>
          <w:color w:val="454234"/>
          <w:sz w:val="18"/>
          <w:szCs w:val="18"/>
          <w:lang w:val="nb-NO"/>
        </w:rPr>
        <w:t xml:space="preserve"> </w:t>
      </w:r>
    </w:p>
    <w:p w:rsidR="00833F2B" w:rsidRPr="00DE2C75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lastRenderedPageBreak/>
        <w:t>bruke digitale hjelpemidler på en selvstendig, kritisk og kreativ måte til innhenting av informasjon, kommunikasjon og presentasjon av eget stoff</w:t>
      </w:r>
    </w:p>
    <w:p w:rsidR="00E6487B" w:rsidRDefault="00E6487B" w:rsidP="00E6487B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gjøres i forbindelse med In- depth study</w:t>
      </w:r>
      <w:r w:rsidR="00F64879">
        <w:rPr>
          <w:rFonts w:ascii="Verdana" w:eastAsia="Times New Roman" w:hAnsi="Verdana"/>
          <w:color w:val="454234"/>
          <w:sz w:val="18"/>
          <w:szCs w:val="18"/>
          <w:lang w:val="nb-NO"/>
        </w:rPr>
        <w:t xml:space="preserve"> og andre muntlige framføringer, i tillegg til aktivt søk underveis når det har vært naturlig</w:t>
      </w:r>
    </w:p>
    <w:p w:rsidR="0090306C" w:rsidRDefault="0090306C" w:rsidP="0090306C">
      <w:pPr>
        <w:pStyle w:val="ListParagraph"/>
        <w:numPr>
          <w:ilvl w:val="0"/>
          <w:numId w:val="11"/>
        </w:numPr>
      </w:pPr>
      <w:r>
        <w:t>Using statistics as a source of Information pp. 110 + 111</w:t>
      </w:r>
    </w:p>
    <w:p w:rsidR="0090306C" w:rsidRPr="0090306C" w:rsidRDefault="0090306C" w:rsidP="00E6487B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</w:p>
    <w:p w:rsidR="00833F2B" w:rsidRPr="00DE2C75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gjøre rede for og vurdere kildebruk</w:t>
      </w:r>
    </w:p>
    <w:p w:rsidR="00E6487B" w:rsidRPr="00833F2B" w:rsidRDefault="00E6487B" w:rsidP="00E6487B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gjøres kontinuerlig + i forbindelse med In- depth study</w:t>
      </w:r>
    </w:p>
    <w:p w:rsidR="008A0899" w:rsidRDefault="008A0899" w:rsidP="00833F2B">
      <w:pPr>
        <w:shd w:val="clear" w:color="auto" w:fill="FFFFFF"/>
        <w:spacing w:after="0" w:line="288" w:lineRule="atLeast"/>
        <w:ind w:right="144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</w:pPr>
    </w:p>
    <w:p w:rsidR="008A0899" w:rsidRDefault="008A0899" w:rsidP="00833F2B">
      <w:pPr>
        <w:shd w:val="clear" w:color="auto" w:fill="FFFFFF"/>
        <w:spacing w:after="0" w:line="288" w:lineRule="atLeast"/>
        <w:ind w:right="144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</w:pPr>
    </w:p>
    <w:p w:rsidR="00833F2B" w:rsidRPr="00833F2B" w:rsidRDefault="00833F2B" w:rsidP="00833F2B">
      <w:pPr>
        <w:shd w:val="clear" w:color="auto" w:fill="FFFFFF"/>
        <w:spacing w:after="0" w:line="288" w:lineRule="atLeast"/>
        <w:ind w:right="144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</w:pPr>
      <w:r w:rsidRPr="00833F2B"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  <w:t>Kultur, samfunn og litteratur</w:t>
      </w:r>
      <w:r w:rsidR="008A0899"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  <w:t xml:space="preserve">    </w:t>
      </w:r>
      <w:hyperlink r:id="rId8" w:history="1">
        <w:r w:rsidRPr="00833F2B">
          <w:rPr>
            <w:rFonts w:ascii="Arial" w:eastAsia="Times New Roman" w:hAnsi="Arial" w:cs="Arial"/>
            <w:b/>
            <w:bCs/>
            <w:color w:val="396796"/>
            <w:sz w:val="31"/>
            <w:szCs w:val="31"/>
            <w:u w:val="single"/>
            <w:lang w:val="nb-NO"/>
          </w:rPr>
          <w:t>Beskrivelse av hovedområdet</w:t>
        </w:r>
      </w:hyperlink>
    </w:p>
    <w:p w:rsidR="00833F2B" w:rsidRDefault="00833F2B" w:rsidP="00833F2B">
      <w:pPr>
        <w:spacing w:after="0" w:line="240" w:lineRule="auto"/>
        <w:rPr>
          <w:rFonts w:ascii="Verdana" w:eastAsia="Times New Roman" w:hAnsi="Verdana"/>
          <w:color w:val="454234"/>
          <w:sz w:val="18"/>
          <w:szCs w:val="18"/>
          <w:shd w:val="clear" w:color="auto" w:fill="FFFFFF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shd w:val="clear" w:color="auto" w:fill="FFFFFF"/>
          <w:lang w:val="nb-NO"/>
        </w:rPr>
        <w:t>Mål for opplæringen er at eleven skal kunne</w:t>
      </w:r>
    </w:p>
    <w:p w:rsidR="008A0899" w:rsidRDefault="008A0899" w:rsidP="00833F2B">
      <w:pPr>
        <w:spacing w:after="0" w:line="240" w:lineRule="auto"/>
        <w:rPr>
          <w:rFonts w:ascii="Verdana" w:eastAsia="Times New Roman" w:hAnsi="Verdana"/>
          <w:color w:val="454234"/>
          <w:sz w:val="18"/>
          <w:szCs w:val="18"/>
          <w:shd w:val="clear" w:color="auto" w:fill="FFFFFF"/>
          <w:lang w:val="nb-NO"/>
        </w:rPr>
      </w:pPr>
    </w:p>
    <w:p w:rsidR="008A0899" w:rsidRPr="00833F2B" w:rsidRDefault="008A0899" w:rsidP="00833F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nb-NO"/>
        </w:rPr>
      </w:pPr>
    </w:p>
    <w:p w:rsidR="00833F2B" w:rsidRPr="00DE2C75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finne fram til og drøfte internasjonale utdanningstilbud og arbeidsmuligheter</w:t>
      </w:r>
    </w:p>
    <w:p w:rsidR="004816C4" w:rsidRDefault="004816C4" w:rsidP="004816C4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Gjort gjennom tekster og oppgaver til kapittel 1 + gjennnom film</w:t>
      </w:r>
    </w:p>
    <w:p w:rsidR="004816C4" w:rsidRDefault="004816C4" w:rsidP="004816C4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Vi har også hatt besøk av studenter som har studert utenlands- Medisinstudenter i Polen, utvekslingsopphold i USA, Naprapati i Stockholm, Filmstudier i London</w:t>
      </w:r>
      <w:r w:rsidR="00F64879">
        <w:rPr>
          <w:rFonts w:ascii="Verdana" w:eastAsia="Times New Roman" w:hAnsi="Verdana"/>
          <w:color w:val="454234"/>
          <w:sz w:val="18"/>
          <w:szCs w:val="18"/>
          <w:lang w:val="nb-NO"/>
        </w:rPr>
        <w:t xml:space="preserve"> (de to siste rakk vi ikke)</w:t>
      </w:r>
    </w:p>
    <w:p w:rsidR="00405FB5" w:rsidRDefault="00405FB5" w:rsidP="004816C4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 xml:space="preserve">Tekster: </w:t>
      </w:r>
    </w:p>
    <w:p w:rsidR="00405FB5" w:rsidRDefault="00405FB5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Introduction pp. 21-24 + wiord bank</w:t>
      </w:r>
    </w:p>
    <w:p w:rsidR="00405FB5" w:rsidRPr="00405FB5" w:rsidRDefault="00405FB5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 w:rsidRPr="00405FB5">
        <w:rPr>
          <w:rFonts w:ascii="Verdana" w:eastAsia="Times New Roman" w:hAnsi="Verdana"/>
          <w:color w:val="454234"/>
          <w:sz w:val="18"/>
          <w:szCs w:val="18"/>
        </w:rPr>
        <w:t>I am charlotte Simmons pp. 25- 28</w:t>
      </w:r>
    </w:p>
    <w:p w:rsidR="00405FB5" w:rsidRDefault="00405FB5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rFonts w:ascii="Verdana" w:eastAsia="Times New Roman" w:hAnsi="Verdana"/>
          <w:color w:val="454234"/>
          <w:sz w:val="18"/>
          <w:szCs w:val="18"/>
        </w:rPr>
        <w:t xml:space="preserve">American </w:t>
      </w:r>
      <w:proofErr w:type="spellStart"/>
      <w:r>
        <w:rPr>
          <w:rFonts w:ascii="Verdana" w:eastAsia="Times New Roman" w:hAnsi="Verdana"/>
          <w:color w:val="454234"/>
          <w:sz w:val="18"/>
          <w:szCs w:val="18"/>
        </w:rPr>
        <w:t>Highschool</w:t>
      </w:r>
      <w:proofErr w:type="spellEnd"/>
      <w:r>
        <w:rPr>
          <w:rFonts w:ascii="Verdana" w:eastAsia="Times New Roman" w:hAnsi="Verdana"/>
          <w:color w:val="454234"/>
          <w:sz w:val="18"/>
          <w:szCs w:val="18"/>
        </w:rPr>
        <w:t xml:space="preserve"> graduation pp. 29- 32</w:t>
      </w:r>
    </w:p>
    <w:p w:rsidR="00405FB5" w:rsidRDefault="00405FB5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rFonts w:ascii="Verdana" w:eastAsia="Times New Roman" w:hAnsi="Verdana"/>
          <w:color w:val="454234"/>
          <w:sz w:val="18"/>
          <w:szCs w:val="18"/>
        </w:rPr>
        <w:t>The History Boys pp. 32- 40</w:t>
      </w:r>
    </w:p>
    <w:p w:rsidR="00B80798" w:rsidRDefault="00B80798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rFonts w:ascii="Verdana" w:eastAsia="Times New Roman" w:hAnsi="Verdana"/>
          <w:color w:val="454234"/>
          <w:sz w:val="18"/>
          <w:szCs w:val="18"/>
        </w:rPr>
        <w:t>Going International , listening p. 41- 45</w:t>
      </w:r>
    </w:p>
    <w:p w:rsidR="001A6D40" w:rsidRDefault="001A6D40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Surf and Study pp. 46-49</w:t>
      </w:r>
    </w:p>
    <w:p w:rsidR="001A6D40" w:rsidRDefault="001A6D40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What Color is your parachute? Pp. 52-56</w:t>
      </w:r>
    </w:p>
    <w:p w:rsidR="001A6D40" w:rsidRDefault="001A6D40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 w:rsidRPr="001A6D40">
        <w:rPr>
          <w:rFonts w:ascii="Verdana" w:eastAsia="Times New Roman" w:hAnsi="Verdana"/>
          <w:color w:val="454234"/>
          <w:sz w:val="18"/>
          <w:szCs w:val="18"/>
        </w:rPr>
        <w:t>How NOT to apply for a Job pp. 57</w:t>
      </w:r>
      <w:r w:rsidR="00C43FDD">
        <w:rPr>
          <w:rFonts w:ascii="Verdana" w:eastAsia="Times New Roman" w:hAnsi="Verdana"/>
          <w:color w:val="454234"/>
          <w:sz w:val="18"/>
          <w:szCs w:val="18"/>
        </w:rPr>
        <w:t xml:space="preserve">- </w:t>
      </w:r>
      <w:r w:rsidRPr="001A6D40">
        <w:rPr>
          <w:rFonts w:ascii="Verdana" w:eastAsia="Times New Roman" w:hAnsi="Verdana"/>
          <w:color w:val="454234"/>
          <w:sz w:val="18"/>
          <w:szCs w:val="18"/>
        </w:rPr>
        <w:t>61</w:t>
      </w:r>
    </w:p>
    <w:p w:rsidR="008C5708" w:rsidRDefault="00DC7775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rFonts w:ascii="Verdana" w:eastAsia="Times New Roman" w:hAnsi="Verdana"/>
          <w:color w:val="454234"/>
          <w:sz w:val="18"/>
          <w:szCs w:val="18"/>
        </w:rPr>
        <w:t>Transmission p. 62- 64</w:t>
      </w:r>
    </w:p>
    <w:p w:rsidR="00DC7775" w:rsidRDefault="00DC7775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rFonts w:ascii="Verdana" w:eastAsia="Times New Roman" w:hAnsi="Verdana"/>
          <w:color w:val="454234"/>
          <w:sz w:val="18"/>
          <w:szCs w:val="18"/>
        </w:rPr>
        <w:t>Working abroad pp. 65- 67</w:t>
      </w:r>
    </w:p>
    <w:p w:rsidR="00DC7775" w:rsidRPr="00777E13" w:rsidRDefault="00777E13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 w:rsidRPr="00777E13">
        <w:rPr>
          <w:rFonts w:ascii="Verdana" w:eastAsia="Times New Roman" w:hAnsi="Verdana"/>
          <w:color w:val="454234"/>
          <w:sz w:val="18"/>
          <w:szCs w:val="18"/>
        </w:rPr>
        <w:t>Who would you hire p. 68</w:t>
      </w:r>
    </w:p>
    <w:p w:rsidR="00777E13" w:rsidRDefault="00777E13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rFonts w:ascii="Verdana" w:eastAsia="Times New Roman" w:hAnsi="Verdana"/>
          <w:color w:val="454234"/>
          <w:sz w:val="18"/>
          <w:szCs w:val="18"/>
        </w:rPr>
        <w:t>Bored Meeting p. 69- 74</w:t>
      </w:r>
    </w:p>
    <w:p w:rsidR="00777E13" w:rsidRDefault="00777E13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 w:rsidRPr="00777E13">
        <w:rPr>
          <w:rFonts w:ascii="Verdana" w:eastAsia="Times New Roman" w:hAnsi="Verdana"/>
          <w:color w:val="454234"/>
          <w:sz w:val="18"/>
          <w:szCs w:val="18"/>
        </w:rPr>
        <w:t>Internships p. 75 + writing an e- mail</w:t>
      </w:r>
    </w:p>
    <w:p w:rsidR="00777E13" w:rsidRPr="00777E13" w:rsidRDefault="00777E13" w:rsidP="00405FB5">
      <w:pPr>
        <w:pStyle w:val="ListParagraph"/>
        <w:numPr>
          <w:ilvl w:val="0"/>
          <w:numId w:val="33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rFonts w:ascii="Verdana" w:eastAsia="Times New Roman" w:hAnsi="Verdana"/>
          <w:color w:val="454234"/>
          <w:sz w:val="18"/>
          <w:szCs w:val="18"/>
        </w:rPr>
        <w:t>I have a Great Job, but it Comes at a Price pp. 76-78</w:t>
      </w:r>
    </w:p>
    <w:p w:rsidR="00833F2B" w:rsidRPr="00DE2C75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analysere og vurdere noen engelskspråklige mediers rolle i det internasjonale samfunnet</w:t>
      </w:r>
    </w:p>
    <w:p w:rsidR="00FF4046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Hovedsaklig belyst gj</w:t>
      </w:r>
      <w:r w:rsidR="00F64879">
        <w:rPr>
          <w:rFonts w:ascii="Verdana" w:eastAsia="Times New Roman" w:hAnsi="Verdana"/>
          <w:color w:val="454234"/>
          <w:sz w:val="18"/>
          <w:szCs w:val="18"/>
          <w:lang w:val="nb-NO"/>
        </w:rPr>
        <w:t>ennom tekster i kapittel 3</w:t>
      </w:r>
    </w:p>
    <w:p w:rsidR="003A1619" w:rsidRPr="003A1619" w:rsidRDefault="003A1619" w:rsidP="003A1619">
      <w:pPr>
        <w:pStyle w:val="ListParagraph"/>
        <w:numPr>
          <w:ilvl w:val="0"/>
          <w:numId w:val="22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Nøkkeltekst: side 161- 166 Gode notater!</w:t>
      </w:r>
    </w:p>
    <w:p w:rsidR="00122DB5" w:rsidRDefault="00122DB5" w:rsidP="00122DB5">
      <w:pPr>
        <w:pStyle w:val="ListParagraph"/>
        <w:numPr>
          <w:ilvl w:val="0"/>
          <w:numId w:val="21"/>
        </w:numPr>
      </w:pPr>
      <w:r>
        <w:t>Keeping it real- pp. 167- 169 down- good notes!</w:t>
      </w:r>
    </w:p>
    <w:p w:rsidR="00122DB5" w:rsidRPr="00B36056" w:rsidRDefault="00122DB5" w:rsidP="00122DB5">
      <w:pPr>
        <w:pStyle w:val="ListParagraph"/>
        <w:numPr>
          <w:ilvl w:val="0"/>
          <w:numId w:val="20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t>NB! Types of reality TV p. 169</w:t>
      </w:r>
    </w:p>
    <w:p w:rsidR="00B36056" w:rsidRDefault="00B36056" w:rsidP="00B36056">
      <w:pPr>
        <w:pStyle w:val="ListParagraph"/>
        <w:numPr>
          <w:ilvl w:val="0"/>
          <w:numId w:val="20"/>
        </w:numPr>
      </w:pPr>
      <w:r>
        <w:t>Watching a reality show</w:t>
      </w:r>
    </w:p>
    <w:p w:rsidR="00B36056" w:rsidRDefault="00B36056" w:rsidP="00B36056">
      <w:pPr>
        <w:pStyle w:val="ListParagraph"/>
        <w:numPr>
          <w:ilvl w:val="0"/>
          <w:numId w:val="20"/>
        </w:numPr>
      </w:pPr>
      <w:r>
        <w:t>Task 3.12 Critical TV viewing</w:t>
      </w:r>
    </w:p>
    <w:p w:rsidR="00B36056" w:rsidRPr="00CD2564" w:rsidRDefault="00CD2564" w:rsidP="00122DB5">
      <w:pPr>
        <w:pStyle w:val="ListParagraph"/>
        <w:numPr>
          <w:ilvl w:val="0"/>
          <w:numId w:val="20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t xml:space="preserve">Global News  Media Corp. </w:t>
      </w:r>
      <w:proofErr w:type="spellStart"/>
      <w:r>
        <w:t>pp</w:t>
      </w:r>
      <w:proofErr w:type="spellEnd"/>
      <w:r>
        <w:t xml:space="preserve"> 178</w:t>
      </w:r>
    </w:p>
    <w:p w:rsidR="00CD2564" w:rsidRDefault="00CD2564" w:rsidP="00CD2564">
      <w:pPr>
        <w:pStyle w:val="ListParagraph"/>
        <w:numPr>
          <w:ilvl w:val="0"/>
          <w:numId w:val="20"/>
        </w:numPr>
      </w:pPr>
      <w:r>
        <w:t>3.23 Media Comparison p. 183</w:t>
      </w:r>
    </w:p>
    <w:p w:rsidR="00CD2564" w:rsidRPr="00CD2564" w:rsidRDefault="00CD2564" w:rsidP="00122DB5">
      <w:pPr>
        <w:pStyle w:val="ListParagraph"/>
        <w:numPr>
          <w:ilvl w:val="0"/>
          <w:numId w:val="20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t>Books Kraft p. 184 + tasks p. 185</w:t>
      </w:r>
    </w:p>
    <w:p w:rsidR="00CD2564" w:rsidRPr="00762D0A" w:rsidRDefault="00762D0A" w:rsidP="00122DB5">
      <w:pPr>
        <w:pStyle w:val="ListParagraph"/>
        <w:numPr>
          <w:ilvl w:val="0"/>
          <w:numId w:val="20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proofErr w:type="spellStart"/>
      <w:r>
        <w:t>Photojournalsm</w:t>
      </w:r>
      <w:proofErr w:type="spellEnd"/>
      <w:r>
        <w:t xml:space="preserve"> p. 187- read and take notes</w:t>
      </w:r>
    </w:p>
    <w:p w:rsidR="00762D0A" w:rsidRPr="00762D0A" w:rsidRDefault="00762D0A" w:rsidP="00122DB5">
      <w:pPr>
        <w:pStyle w:val="ListParagraph"/>
        <w:numPr>
          <w:ilvl w:val="0"/>
          <w:numId w:val="20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proofErr w:type="spellStart"/>
      <w:r>
        <w:lastRenderedPageBreak/>
        <w:t>Slumdog</w:t>
      </w:r>
      <w:proofErr w:type="spellEnd"/>
      <w:r>
        <w:t xml:space="preserve"> Millionaire</w:t>
      </w:r>
      <w:r>
        <w:t xml:space="preserve">, </w:t>
      </w:r>
      <w:r>
        <w:t>- talk about the film / tasks p. 176/ summing up objectives</w:t>
      </w:r>
    </w:p>
    <w:p w:rsidR="00762D0A" w:rsidRDefault="00762D0A" w:rsidP="00762D0A">
      <w:pPr>
        <w:pStyle w:val="ListParagraph"/>
        <w:numPr>
          <w:ilvl w:val="0"/>
          <w:numId w:val="20"/>
        </w:numPr>
      </w:pPr>
      <w:r>
        <w:t>Advertising p. 194 ++</w:t>
      </w:r>
    </w:p>
    <w:p w:rsidR="00762D0A" w:rsidRDefault="00762D0A" w:rsidP="00762D0A">
      <w:pPr>
        <w:pStyle w:val="ListParagraph"/>
        <w:numPr>
          <w:ilvl w:val="0"/>
          <w:numId w:val="20"/>
        </w:numPr>
      </w:pPr>
      <w:r>
        <w:t>Your favorite commercial + critical viewing</w:t>
      </w:r>
    </w:p>
    <w:p w:rsidR="005516D6" w:rsidRDefault="005516D6" w:rsidP="005516D6">
      <w:pPr>
        <w:pStyle w:val="ListParagraph"/>
        <w:numPr>
          <w:ilvl w:val="0"/>
          <w:numId w:val="20"/>
        </w:numPr>
      </w:pPr>
      <w:r>
        <w:t>Analyzing an ad- use handout 16 and analyze an ad of your own choice</w:t>
      </w:r>
    </w:p>
    <w:p w:rsidR="005516D6" w:rsidRDefault="005516D6" w:rsidP="005516D6">
      <w:pPr>
        <w:pStyle w:val="ListParagraph"/>
        <w:numPr>
          <w:ilvl w:val="0"/>
          <w:numId w:val="20"/>
        </w:numPr>
      </w:pPr>
      <w:r>
        <w:t>Media coverage p. 225</w:t>
      </w:r>
    </w:p>
    <w:p w:rsidR="00762D0A" w:rsidRDefault="005516D6" w:rsidP="00762D0A">
      <w:pPr>
        <w:pStyle w:val="ListParagraph"/>
        <w:numPr>
          <w:ilvl w:val="0"/>
          <w:numId w:val="20"/>
        </w:numPr>
      </w:pPr>
      <w:r>
        <w:t>Georgia Hall p. 216- 224</w:t>
      </w:r>
    </w:p>
    <w:p w:rsidR="005516D6" w:rsidRDefault="005516D6" w:rsidP="005516D6">
      <w:pPr>
        <w:pStyle w:val="ListParagraph"/>
        <w:numPr>
          <w:ilvl w:val="0"/>
          <w:numId w:val="20"/>
        </w:numPr>
      </w:pPr>
      <w:r>
        <w:t>3.77 tabloid headlines</w:t>
      </w:r>
    </w:p>
    <w:p w:rsidR="005516D6" w:rsidRDefault="005516D6" w:rsidP="005516D6">
      <w:pPr>
        <w:pStyle w:val="ListParagraph"/>
        <w:numPr>
          <w:ilvl w:val="0"/>
          <w:numId w:val="20"/>
        </w:numPr>
      </w:pPr>
      <w:r>
        <w:t>Pre- reading Blogs p. 229</w:t>
      </w:r>
    </w:p>
    <w:p w:rsidR="00762D0A" w:rsidRPr="00D763D3" w:rsidRDefault="00D763D3" w:rsidP="00122DB5">
      <w:pPr>
        <w:pStyle w:val="ListParagraph"/>
        <w:numPr>
          <w:ilvl w:val="0"/>
          <w:numId w:val="20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 w:rsidRPr="00D763D3">
        <w:t>Blogs pp. 229 and 230 + do task 3.79 231</w:t>
      </w:r>
    </w:p>
    <w:p w:rsidR="00833F2B" w:rsidRPr="00DE2C75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drøfte ulike sider ved flerkulturelle samfunn i den engelskspråklige verden</w:t>
      </w:r>
    </w:p>
    <w:p w:rsidR="00FF4046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Tekster i kapittel 2</w:t>
      </w:r>
    </w:p>
    <w:p w:rsidR="002E5596" w:rsidRPr="002E5596" w:rsidRDefault="002E5596" w:rsidP="002E5596">
      <w:pPr>
        <w:pStyle w:val="ListParagraph"/>
        <w:numPr>
          <w:ilvl w:val="0"/>
          <w:numId w:val="34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Multicultural Societies pp. 81-85 Nøkkeltekst. Gode notater viktig</w:t>
      </w:r>
    </w:p>
    <w:p w:rsidR="00D51C60" w:rsidRPr="00D51C60" w:rsidRDefault="00D51C60" w:rsidP="00D51C60">
      <w:pPr>
        <w:pStyle w:val="ListParagraph"/>
        <w:numPr>
          <w:ilvl w:val="0"/>
          <w:numId w:val="12"/>
        </w:numPr>
        <w:shd w:val="clear" w:color="auto" w:fill="FFFFFF"/>
        <w:spacing w:before="120" w:after="120" w:line="255" w:lineRule="atLeast"/>
        <w:rPr>
          <w:i/>
        </w:rPr>
      </w:pPr>
      <w:proofErr w:type="spellStart"/>
      <w:r>
        <w:t>pp</w:t>
      </w:r>
      <w:proofErr w:type="spellEnd"/>
      <w:r>
        <w:t xml:space="preserve"> 144- 150, </w:t>
      </w:r>
      <w:r w:rsidRPr="00D51C60">
        <w:rPr>
          <w:i/>
        </w:rPr>
        <w:t>My Son the Fanatic</w:t>
      </w:r>
    </w:p>
    <w:p w:rsidR="00D51C60" w:rsidRDefault="00D51C60" w:rsidP="00D51C60">
      <w:pPr>
        <w:pStyle w:val="Tabellinnhold"/>
        <w:numPr>
          <w:ilvl w:val="0"/>
          <w:numId w:val="11"/>
        </w:numPr>
        <w:tabs>
          <w:tab w:val="left" w:pos="720"/>
        </w:tabs>
        <w:rPr>
          <w:lang w:val="en-US"/>
        </w:rPr>
      </w:pPr>
      <w:r>
        <w:rPr>
          <w:lang w:val="en-US"/>
        </w:rPr>
        <w:t xml:space="preserve">Back to </w:t>
      </w:r>
      <w:r>
        <w:rPr>
          <w:i/>
          <w:lang w:val="en-US"/>
        </w:rPr>
        <w:t>Toronto- a city profile</w:t>
      </w:r>
      <w:r>
        <w:rPr>
          <w:lang w:val="en-US"/>
        </w:rPr>
        <w:t xml:space="preserve"> pp.88+ 89</w:t>
      </w:r>
    </w:p>
    <w:p w:rsidR="00D51C60" w:rsidRDefault="00D51C60" w:rsidP="00D51C60">
      <w:pPr>
        <w:pStyle w:val="Tabellinnhold"/>
        <w:numPr>
          <w:ilvl w:val="0"/>
          <w:numId w:val="11"/>
        </w:numPr>
        <w:tabs>
          <w:tab w:val="left" w:pos="720"/>
        </w:tabs>
        <w:rPr>
          <w:b/>
          <w:bCs/>
        </w:rPr>
      </w:pPr>
      <w:r w:rsidRPr="00C20340">
        <w:rPr>
          <w:b/>
          <w:bCs/>
          <w:lang w:val="en-US"/>
        </w:rPr>
        <w:t xml:space="preserve">What is </w:t>
      </w:r>
      <w:proofErr w:type="gramStart"/>
      <w:r w:rsidRPr="00C20340">
        <w:rPr>
          <w:b/>
          <w:bCs/>
          <w:lang w:val="en-US"/>
        </w:rPr>
        <w:t>a is</w:t>
      </w:r>
      <w:proofErr w:type="gramEnd"/>
      <w:r w:rsidRPr="00C20340">
        <w:rPr>
          <w:b/>
          <w:bCs/>
          <w:lang w:val="en-US"/>
        </w:rPr>
        <w:t xml:space="preserve"> a typical Englishman like?  </w:t>
      </w:r>
      <w:r>
        <w:rPr>
          <w:b/>
          <w:bCs/>
        </w:rPr>
        <w:t>Stereotypes (Asterix &amp; Obelix)</w:t>
      </w:r>
    </w:p>
    <w:p w:rsidR="00D51C60" w:rsidRDefault="00D9474E" w:rsidP="00D51C60">
      <w:pPr>
        <w:pStyle w:val="Tabellinnhold"/>
        <w:numPr>
          <w:ilvl w:val="0"/>
          <w:numId w:val="11"/>
        </w:numPr>
        <w:tabs>
          <w:tab w:val="left" w:pos="720"/>
        </w:tabs>
        <w:rPr>
          <w:lang w:val="en-US"/>
        </w:rPr>
      </w:pPr>
      <w:r>
        <w:rPr>
          <w:lang w:val="en-US"/>
        </w:rPr>
        <w:t>Immigrants p. 90 + tasks p. 92</w:t>
      </w:r>
    </w:p>
    <w:p w:rsidR="002E5596" w:rsidRDefault="002E5596" w:rsidP="00D51C60">
      <w:pPr>
        <w:pStyle w:val="Tabellinnhold"/>
        <w:numPr>
          <w:ilvl w:val="0"/>
          <w:numId w:val="11"/>
        </w:numPr>
        <w:tabs>
          <w:tab w:val="left" w:pos="720"/>
        </w:tabs>
        <w:rPr>
          <w:lang w:val="en-US"/>
        </w:rPr>
      </w:pPr>
      <w:r>
        <w:rPr>
          <w:lang w:val="en-US"/>
        </w:rPr>
        <w:t>The Kite Runner pp. 93- 105 Novel study</w:t>
      </w:r>
    </w:p>
    <w:p w:rsidR="002E5596" w:rsidRDefault="002E5596" w:rsidP="00D51C60">
      <w:pPr>
        <w:pStyle w:val="Tabellinnhold"/>
        <w:numPr>
          <w:ilvl w:val="0"/>
          <w:numId w:val="11"/>
        </w:numPr>
        <w:tabs>
          <w:tab w:val="left" w:pos="720"/>
        </w:tabs>
        <w:rPr>
          <w:lang w:val="en-US"/>
        </w:rPr>
      </w:pPr>
      <w:r>
        <w:rPr>
          <w:lang w:val="en-US"/>
        </w:rPr>
        <w:t>American Immigration p. 96</w:t>
      </w:r>
    </w:p>
    <w:p w:rsidR="0090306C" w:rsidRDefault="0090306C" w:rsidP="00D51C60">
      <w:pPr>
        <w:pStyle w:val="Tabellinnhold"/>
        <w:numPr>
          <w:ilvl w:val="0"/>
          <w:numId w:val="11"/>
        </w:numPr>
        <w:tabs>
          <w:tab w:val="left" w:pos="720"/>
        </w:tabs>
        <w:rPr>
          <w:lang w:val="en-US"/>
        </w:rPr>
      </w:pPr>
      <w:r>
        <w:rPr>
          <w:lang w:val="en-US"/>
        </w:rPr>
        <w:t>African Americans Today pp. 112- 116</w:t>
      </w:r>
    </w:p>
    <w:p w:rsidR="00D75785" w:rsidRDefault="00D75785" w:rsidP="00D51C60">
      <w:pPr>
        <w:pStyle w:val="Tabellinnhold"/>
        <w:numPr>
          <w:ilvl w:val="0"/>
          <w:numId w:val="11"/>
        </w:numPr>
        <w:tabs>
          <w:tab w:val="left" w:pos="720"/>
        </w:tabs>
        <w:rPr>
          <w:lang w:val="en-US"/>
        </w:rPr>
      </w:pPr>
      <w:r>
        <w:rPr>
          <w:lang w:val="en-US"/>
        </w:rPr>
        <w:t>Socializing across cultures p. 119</w:t>
      </w:r>
    </w:p>
    <w:p w:rsidR="00D9474E" w:rsidRDefault="00D9474E" w:rsidP="00D9474E">
      <w:pPr>
        <w:pStyle w:val="ListParagraph"/>
        <w:numPr>
          <w:ilvl w:val="0"/>
          <w:numId w:val="11"/>
        </w:numPr>
      </w:pPr>
      <w:r>
        <w:t>What does it mean to be British p. 151 + 2.88 and 2.89 p. 153</w:t>
      </w:r>
    </w:p>
    <w:p w:rsidR="000E58F4" w:rsidRDefault="000E58F4" w:rsidP="00D9474E">
      <w:pPr>
        <w:pStyle w:val="ListParagraph"/>
        <w:numPr>
          <w:ilvl w:val="0"/>
          <w:numId w:val="11"/>
        </w:numPr>
      </w:pPr>
      <w:r>
        <w:rPr>
          <w:i/>
        </w:rPr>
        <w:t>The Face of the Future pp. 154- 156</w:t>
      </w:r>
    </w:p>
    <w:p w:rsidR="000E58F4" w:rsidRDefault="000E58F4" w:rsidP="000E58F4">
      <w:pPr>
        <w:pStyle w:val="ListParagraph"/>
        <w:numPr>
          <w:ilvl w:val="0"/>
          <w:numId w:val="11"/>
        </w:numPr>
      </w:pPr>
      <w:r>
        <w:t>African Americans- translation, notes</w:t>
      </w:r>
    </w:p>
    <w:p w:rsidR="000E58F4" w:rsidRDefault="000E58F4" w:rsidP="000E58F4">
      <w:pPr>
        <w:pStyle w:val="ListParagraph"/>
        <w:numPr>
          <w:ilvl w:val="0"/>
          <w:numId w:val="11"/>
        </w:numPr>
      </w:pPr>
      <w:r>
        <w:t>In the Ghetto – song text</w:t>
      </w:r>
    </w:p>
    <w:p w:rsidR="000E58F4" w:rsidRDefault="000E58F4" w:rsidP="000E58F4">
      <w:pPr>
        <w:pStyle w:val="ListParagraph"/>
        <w:numPr>
          <w:ilvl w:val="0"/>
          <w:numId w:val="11"/>
        </w:numPr>
      </w:pPr>
      <w:r>
        <w:t>Task 2.46 communication</w:t>
      </w:r>
    </w:p>
    <w:p w:rsidR="00896020" w:rsidRDefault="00896020" w:rsidP="00896020">
      <w:pPr>
        <w:pStyle w:val="ListParagraph"/>
        <w:numPr>
          <w:ilvl w:val="0"/>
          <w:numId w:val="11"/>
        </w:numPr>
      </w:pPr>
      <w:r>
        <w:t>Multicultural societies – questions you must be able to answer</w:t>
      </w:r>
    </w:p>
    <w:p w:rsidR="0068548F" w:rsidRDefault="0068548F" w:rsidP="0068548F">
      <w:pPr>
        <w:pStyle w:val="ListParagraph"/>
        <w:numPr>
          <w:ilvl w:val="0"/>
          <w:numId w:val="11"/>
        </w:numPr>
        <w:rPr>
          <w:b/>
        </w:rPr>
      </w:pPr>
      <w:r>
        <w:rPr>
          <w:b/>
        </w:rPr>
        <w:t>Maria Maria/ Spanglish</w:t>
      </w:r>
    </w:p>
    <w:p w:rsidR="0068548F" w:rsidRDefault="0068548F" w:rsidP="0068548F">
      <w:pPr>
        <w:pStyle w:val="ListParagraph"/>
        <w:numPr>
          <w:ilvl w:val="0"/>
          <w:numId w:val="11"/>
        </w:numPr>
      </w:pPr>
      <w:r>
        <w:t xml:space="preserve">Make a fact file on Hispanics in the </w:t>
      </w:r>
      <w:proofErr w:type="spellStart"/>
      <w:r>
        <w:t>Usa</w:t>
      </w:r>
      <w:proofErr w:type="spellEnd"/>
      <w:r>
        <w:t xml:space="preserve">- check the Internet and </w:t>
      </w:r>
      <w:proofErr w:type="spellStart"/>
      <w:r>
        <w:t>pp</w:t>
      </w:r>
      <w:proofErr w:type="spellEnd"/>
      <w:r>
        <w:t xml:space="preserve"> 108 and 109</w:t>
      </w:r>
    </w:p>
    <w:p w:rsidR="00D9474E" w:rsidRPr="0064781C" w:rsidRDefault="0090306C" w:rsidP="0064781C">
      <w:pPr>
        <w:pStyle w:val="ListParagraph"/>
        <w:numPr>
          <w:ilvl w:val="0"/>
          <w:numId w:val="11"/>
        </w:numPr>
      </w:pPr>
      <w:r>
        <w:t>Using statistics as a sou</w:t>
      </w:r>
      <w:r w:rsidR="0064781C">
        <w:t>rce of Information pp. 110 + 111</w:t>
      </w:r>
    </w:p>
    <w:p w:rsidR="00FF4046" w:rsidRPr="00D9474E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proofErr w:type="spellStart"/>
      <w:r w:rsidRPr="00D9474E">
        <w:rPr>
          <w:rFonts w:ascii="Verdana" w:eastAsia="Times New Roman" w:hAnsi="Verdana"/>
          <w:color w:val="454234"/>
          <w:sz w:val="18"/>
          <w:szCs w:val="18"/>
        </w:rPr>
        <w:t>Artikkel</w:t>
      </w:r>
      <w:proofErr w:type="spellEnd"/>
      <w:r w:rsidRPr="00D9474E">
        <w:rPr>
          <w:rFonts w:ascii="Verdana" w:eastAsia="Times New Roman" w:hAnsi="Verdana"/>
          <w:color w:val="454234"/>
          <w:sz w:val="18"/>
          <w:szCs w:val="18"/>
        </w:rPr>
        <w:t xml:space="preserve"> </w:t>
      </w:r>
      <w:proofErr w:type="spellStart"/>
      <w:proofErr w:type="gramStart"/>
      <w:r w:rsidRPr="00D9474E">
        <w:rPr>
          <w:rFonts w:ascii="Verdana" w:eastAsia="Times New Roman" w:hAnsi="Verdana"/>
          <w:color w:val="454234"/>
          <w:sz w:val="18"/>
          <w:szCs w:val="18"/>
        </w:rPr>
        <w:t>fra</w:t>
      </w:r>
      <w:proofErr w:type="spellEnd"/>
      <w:proofErr w:type="gramEnd"/>
      <w:r w:rsidRPr="00D9474E">
        <w:rPr>
          <w:rFonts w:ascii="Verdana" w:eastAsia="Times New Roman" w:hAnsi="Verdana"/>
          <w:color w:val="454234"/>
          <w:sz w:val="18"/>
          <w:szCs w:val="18"/>
        </w:rPr>
        <w:t xml:space="preserve"> Magazine</w:t>
      </w:r>
    </w:p>
    <w:p w:rsidR="00FF4046" w:rsidRPr="00D9474E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proofErr w:type="spellStart"/>
      <w:r w:rsidRPr="00D9474E">
        <w:rPr>
          <w:rFonts w:ascii="Verdana" w:eastAsia="Times New Roman" w:hAnsi="Verdana"/>
          <w:color w:val="454234"/>
          <w:sz w:val="18"/>
          <w:szCs w:val="18"/>
        </w:rPr>
        <w:t>Filmer</w:t>
      </w:r>
      <w:proofErr w:type="spellEnd"/>
      <w:r w:rsidRPr="00D9474E">
        <w:rPr>
          <w:rFonts w:ascii="Verdana" w:eastAsia="Times New Roman" w:hAnsi="Verdana"/>
          <w:color w:val="454234"/>
          <w:sz w:val="18"/>
          <w:szCs w:val="18"/>
        </w:rPr>
        <w:t xml:space="preserve"> </w:t>
      </w:r>
    </w:p>
    <w:p w:rsidR="00D51C60" w:rsidRDefault="00D51C60" w:rsidP="00D51C60">
      <w:pPr>
        <w:pStyle w:val="Tabellinnhold"/>
        <w:numPr>
          <w:ilvl w:val="0"/>
          <w:numId w:val="9"/>
        </w:numPr>
        <w:tabs>
          <w:tab w:val="left" w:pos="720"/>
        </w:tabs>
        <w:rPr>
          <w:b/>
          <w:bCs/>
          <w:lang w:val="en-US"/>
        </w:rPr>
      </w:pPr>
      <w:r>
        <w:rPr>
          <w:bCs/>
          <w:lang w:val="en-US"/>
        </w:rPr>
        <w:t xml:space="preserve">Watch </w:t>
      </w:r>
      <w:r>
        <w:rPr>
          <w:bCs/>
          <w:i/>
          <w:lang w:val="en-US"/>
        </w:rPr>
        <w:t>Crash</w:t>
      </w:r>
    </w:p>
    <w:p w:rsidR="00D51C60" w:rsidRDefault="00D51C60" w:rsidP="00D51C60">
      <w:pPr>
        <w:pStyle w:val="Tabellinnhold"/>
        <w:numPr>
          <w:ilvl w:val="0"/>
          <w:numId w:val="9"/>
        </w:numPr>
        <w:tabs>
          <w:tab w:val="left" w:pos="720"/>
        </w:tabs>
        <w:rPr>
          <w:b/>
          <w:bCs/>
          <w:lang w:val="en-US"/>
        </w:rPr>
      </w:pPr>
      <w:r>
        <w:rPr>
          <w:bCs/>
          <w:lang w:val="en-US"/>
        </w:rPr>
        <w:t>Use your fiction notes to explain the film (setting, character description etc.)</w:t>
      </w:r>
    </w:p>
    <w:p w:rsidR="00D51C60" w:rsidRPr="00D51C60" w:rsidRDefault="00D51C60" w:rsidP="00D51C60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bCs/>
        </w:rPr>
        <w:t xml:space="preserve">Use the questions from the text </w:t>
      </w:r>
      <w:r>
        <w:rPr>
          <w:bCs/>
          <w:i/>
        </w:rPr>
        <w:t xml:space="preserve">multicultural societies </w:t>
      </w:r>
      <w:r>
        <w:rPr>
          <w:bCs/>
        </w:rPr>
        <w:t>and check whether you now have some more points to add</w:t>
      </w:r>
    </w:p>
    <w:p w:rsidR="00833F2B" w:rsidRPr="00DE2C75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reflektere over hvordan kulturforskjeller og ulike verdisystem kan påvirke kommunikasjon</w:t>
      </w:r>
    </w:p>
    <w:p w:rsidR="00F64879" w:rsidRPr="00F64879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i/>
          <w:color w:val="454234"/>
          <w:sz w:val="18"/>
          <w:szCs w:val="18"/>
        </w:rPr>
      </w:pPr>
      <w:proofErr w:type="spellStart"/>
      <w:r w:rsidRPr="00F64879">
        <w:rPr>
          <w:rFonts w:ascii="Verdana" w:eastAsia="Times New Roman" w:hAnsi="Verdana"/>
          <w:color w:val="454234"/>
          <w:sz w:val="18"/>
          <w:szCs w:val="18"/>
        </w:rPr>
        <w:t>Filmer</w:t>
      </w:r>
      <w:proofErr w:type="spellEnd"/>
      <w:r w:rsidR="00F64879" w:rsidRPr="00F64879">
        <w:rPr>
          <w:rFonts w:ascii="Verdana" w:eastAsia="Times New Roman" w:hAnsi="Verdana"/>
          <w:color w:val="454234"/>
          <w:sz w:val="18"/>
          <w:szCs w:val="18"/>
        </w:rPr>
        <w:t xml:space="preserve">: </w:t>
      </w:r>
      <w:r w:rsidR="00F64879">
        <w:rPr>
          <w:rFonts w:ascii="Verdana" w:eastAsia="Times New Roman" w:hAnsi="Verdana"/>
          <w:i/>
          <w:color w:val="454234"/>
          <w:sz w:val="18"/>
          <w:szCs w:val="18"/>
        </w:rPr>
        <w:t>Crash, Bend It like Beckham</w:t>
      </w:r>
    </w:p>
    <w:p w:rsidR="00FF4046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Tekster i kapittel 2, spesielt, men også flere kapitler</w:t>
      </w:r>
    </w:p>
    <w:p w:rsidR="00FF4046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Diskusjon mht kleskoder og signaler disse sender ut</w:t>
      </w:r>
    </w:p>
    <w:p w:rsidR="000E58F4" w:rsidRPr="000E58F4" w:rsidRDefault="000E58F4" w:rsidP="000E58F4">
      <w:pPr>
        <w:pStyle w:val="ListParagraph"/>
        <w:numPr>
          <w:ilvl w:val="0"/>
          <w:numId w:val="12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t>Socializing across cultures p 119</w:t>
      </w:r>
    </w:p>
    <w:p w:rsidR="000E58F4" w:rsidRPr="000E58F4" w:rsidRDefault="000E58F4" w:rsidP="000E58F4">
      <w:pPr>
        <w:pStyle w:val="ListParagraph"/>
        <w:numPr>
          <w:ilvl w:val="0"/>
          <w:numId w:val="12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t>Task 2.54 explaining cultural codes</w:t>
      </w:r>
    </w:p>
    <w:p w:rsidR="000E58F4" w:rsidRPr="000E58F4" w:rsidRDefault="000E58F4" w:rsidP="000E58F4">
      <w:pPr>
        <w:pStyle w:val="ListParagraph"/>
        <w:numPr>
          <w:ilvl w:val="0"/>
          <w:numId w:val="12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t>Cross cultural communication at work-</w:t>
      </w:r>
    </w:p>
    <w:p w:rsidR="000E58F4" w:rsidRPr="000E58F4" w:rsidRDefault="000E58F4" w:rsidP="00053C57">
      <w:pPr>
        <w:pStyle w:val="ListParagraph"/>
        <w:numPr>
          <w:ilvl w:val="0"/>
          <w:numId w:val="12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 w:rsidRPr="00B82BA8">
        <w:lastRenderedPageBreak/>
        <w:t>Body Art</w:t>
      </w:r>
    </w:p>
    <w:p w:rsidR="00833F2B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drøfte noen internasjonale og globale utfordringer</w:t>
      </w:r>
    </w:p>
    <w:p w:rsidR="00F64879" w:rsidRDefault="00F64879" w:rsidP="00F64879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 xml:space="preserve">Tekster: </w:t>
      </w:r>
    </w:p>
    <w:p w:rsidR="00627B04" w:rsidRDefault="00627B04" w:rsidP="00627B04">
      <w:pPr>
        <w:pStyle w:val="ListParagraph"/>
        <w:numPr>
          <w:ilvl w:val="0"/>
          <w:numId w:val="29"/>
        </w:numPr>
      </w:pPr>
      <w:proofErr w:type="spellStart"/>
      <w:r>
        <w:t>Nøkkeltekst</w:t>
      </w:r>
      <w:proofErr w:type="spellEnd"/>
      <w:r>
        <w:t xml:space="preserve"> +  tasks </w:t>
      </w:r>
      <w:proofErr w:type="spellStart"/>
      <w:r>
        <w:t>pp</w:t>
      </w:r>
      <w:proofErr w:type="spellEnd"/>
      <w:r>
        <w:t xml:space="preserve"> 235- 239</w:t>
      </w:r>
    </w:p>
    <w:p w:rsidR="00682583" w:rsidRDefault="00682583" w:rsidP="00627B04">
      <w:pPr>
        <w:pStyle w:val="ListParagraph"/>
        <w:numPr>
          <w:ilvl w:val="0"/>
          <w:numId w:val="29"/>
        </w:numPr>
      </w:pPr>
      <w:r>
        <w:rPr>
          <w:i/>
        </w:rPr>
        <w:t>Film: The Constant Gardener</w:t>
      </w:r>
    </w:p>
    <w:p w:rsidR="00627B04" w:rsidRDefault="00627B04" w:rsidP="00627B04">
      <w:pPr>
        <w:pStyle w:val="ListParagraph"/>
        <w:numPr>
          <w:ilvl w:val="0"/>
          <w:numId w:val="29"/>
        </w:numPr>
      </w:pPr>
      <w:r>
        <w:t>p. 256 on Pharmaceutical companies</w:t>
      </w:r>
    </w:p>
    <w:p w:rsidR="00627B04" w:rsidRDefault="00627B04" w:rsidP="00627B04">
      <w:pPr>
        <w:pStyle w:val="ListParagraph"/>
        <w:numPr>
          <w:ilvl w:val="0"/>
          <w:numId w:val="29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Where Is Love side 240- 242</w:t>
      </w:r>
    </w:p>
    <w:p w:rsidR="00627B04" w:rsidRDefault="00627B04" w:rsidP="00627B04">
      <w:pPr>
        <w:pStyle w:val="ListParagraph"/>
        <w:numPr>
          <w:ilvl w:val="0"/>
          <w:numId w:val="29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The Draft side 243- 245</w:t>
      </w:r>
    </w:p>
    <w:p w:rsidR="00627B04" w:rsidRDefault="00627B04" w:rsidP="00627B04">
      <w:pPr>
        <w:pStyle w:val="ListParagraph"/>
        <w:numPr>
          <w:ilvl w:val="0"/>
          <w:numId w:val="29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 w:rsidRPr="00B817DC">
        <w:rPr>
          <w:rFonts w:ascii="Verdana" w:eastAsia="Times New Roman" w:hAnsi="Verdana"/>
          <w:color w:val="454234"/>
          <w:sz w:val="18"/>
          <w:szCs w:val="18"/>
        </w:rPr>
        <w:t>It</w:t>
      </w:r>
      <w:r w:rsidR="00B817DC" w:rsidRPr="00B817DC">
        <w:rPr>
          <w:rFonts w:ascii="Verdana" w:eastAsia="Times New Roman" w:hAnsi="Verdana"/>
          <w:color w:val="454234"/>
          <w:sz w:val="18"/>
          <w:szCs w:val="18"/>
        </w:rPr>
        <w:t>’s too early to claim Victory p. 248</w:t>
      </w:r>
    </w:p>
    <w:p w:rsidR="00153974" w:rsidRDefault="00153974" w:rsidP="00153974">
      <w:pPr>
        <w:pStyle w:val="ListParagraph"/>
        <w:numPr>
          <w:ilvl w:val="0"/>
          <w:numId w:val="29"/>
        </w:numPr>
      </w:pPr>
      <w:r w:rsidRPr="00153974">
        <w:rPr>
          <w:i/>
        </w:rPr>
        <w:t>Global Health</w:t>
      </w:r>
      <w:r>
        <w:t xml:space="preserve"> pp258+259</w:t>
      </w:r>
    </w:p>
    <w:p w:rsidR="00153974" w:rsidRPr="00EA15B8" w:rsidRDefault="005541C3" w:rsidP="00627B04">
      <w:pPr>
        <w:pStyle w:val="ListParagraph"/>
        <w:numPr>
          <w:ilvl w:val="0"/>
          <w:numId w:val="29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i/>
        </w:rPr>
        <w:t>the Ultimate Safari pp268</w:t>
      </w:r>
      <w:r>
        <w:rPr>
          <w:i/>
        </w:rPr>
        <w:t>-</w:t>
      </w:r>
      <w:r>
        <w:rPr>
          <w:i/>
        </w:rPr>
        <w:t>273</w:t>
      </w:r>
    </w:p>
    <w:p w:rsidR="00EA15B8" w:rsidRPr="003609E7" w:rsidRDefault="00EA15B8" w:rsidP="00627B04">
      <w:pPr>
        <w:pStyle w:val="ListParagraph"/>
        <w:numPr>
          <w:ilvl w:val="0"/>
          <w:numId w:val="29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i/>
        </w:rPr>
        <w:t>Refugees in Africa p. 274</w:t>
      </w:r>
    </w:p>
    <w:p w:rsidR="003609E7" w:rsidRDefault="003609E7" w:rsidP="003609E7">
      <w:pPr>
        <w:pStyle w:val="ListParagraph"/>
        <w:numPr>
          <w:ilvl w:val="0"/>
          <w:numId w:val="29"/>
        </w:numPr>
      </w:pPr>
      <w:r>
        <w:t>Read Refugees in A. p. 274</w:t>
      </w:r>
    </w:p>
    <w:p w:rsidR="003609E7" w:rsidRPr="003609E7" w:rsidRDefault="003609E7" w:rsidP="00627B04">
      <w:pPr>
        <w:pStyle w:val="ListParagraph"/>
        <w:numPr>
          <w:ilvl w:val="0"/>
          <w:numId w:val="29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t>Read shopaholic pp. 282-286</w:t>
      </w:r>
    </w:p>
    <w:p w:rsidR="003609E7" w:rsidRDefault="003609E7" w:rsidP="003609E7">
      <w:pPr>
        <w:pStyle w:val="ListParagraph"/>
        <w:numPr>
          <w:ilvl w:val="0"/>
          <w:numId w:val="29"/>
        </w:numPr>
        <w:rPr>
          <w:b/>
        </w:rPr>
      </w:pPr>
      <w:r>
        <w:rPr>
          <w:b/>
        </w:rPr>
        <w:t>Consumerism p. 287</w:t>
      </w:r>
    </w:p>
    <w:p w:rsidR="003609E7" w:rsidRPr="003609E7" w:rsidRDefault="003609E7" w:rsidP="003609E7">
      <w:pPr>
        <w:pStyle w:val="ListParagraph"/>
        <w:numPr>
          <w:ilvl w:val="0"/>
          <w:numId w:val="29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b/>
        </w:rPr>
        <w:t xml:space="preserve">Tasks </w:t>
      </w:r>
      <w:proofErr w:type="spellStart"/>
      <w:r>
        <w:rPr>
          <w:b/>
        </w:rPr>
        <w:t>pp</w:t>
      </w:r>
      <w:proofErr w:type="spellEnd"/>
      <w:r>
        <w:rPr>
          <w:b/>
        </w:rPr>
        <w:t xml:space="preserve"> 288 and 289+ 290</w:t>
      </w:r>
    </w:p>
    <w:p w:rsidR="003609E7" w:rsidRPr="00D037C5" w:rsidRDefault="003609E7" w:rsidP="003609E7">
      <w:pPr>
        <w:pStyle w:val="ListParagraph"/>
        <w:numPr>
          <w:ilvl w:val="0"/>
          <w:numId w:val="29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b/>
        </w:rPr>
        <w:t xml:space="preserve">The </w:t>
      </w:r>
      <w:proofErr w:type="spellStart"/>
      <w:r>
        <w:rPr>
          <w:b/>
        </w:rPr>
        <w:t>Hiv</w:t>
      </w:r>
      <w:proofErr w:type="spellEnd"/>
      <w:r>
        <w:rPr>
          <w:b/>
        </w:rPr>
        <w:t xml:space="preserve">- virus- how does it work? </w:t>
      </w:r>
      <w:proofErr w:type="spellStart"/>
      <w:r>
        <w:rPr>
          <w:b/>
        </w:rPr>
        <w:t>Wikispaces</w:t>
      </w:r>
      <w:proofErr w:type="spellEnd"/>
      <w:r>
        <w:rPr>
          <w:b/>
        </w:rPr>
        <w:t xml:space="preserve"> and lecture on </w:t>
      </w:r>
      <w:proofErr w:type="spellStart"/>
      <w:r>
        <w:rPr>
          <w:b/>
        </w:rPr>
        <w:t>multiresistance</w:t>
      </w:r>
      <w:proofErr w:type="spellEnd"/>
      <w:r>
        <w:rPr>
          <w:b/>
        </w:rPr>
        <w:t xml:space="preserve"> in Bacteria</w:t>
      </w:r>
    </w:p>
    <w:p w:rsidR="00D037C5" w:rsidRDefault="00D037C5" w:rsidP="00D037C5">
      <w:pPr>
        <w:pStyle w:val="ListParagraph"/>
        <w:numPr>
          <w:ilvl w:val="0"/>
          <w:numId w:val="29"/>
        </w:numPr>
        <w:rPr>
          <w:b/>
        </w:rPr>
      </w:pPr>
      <w:r>
        <w:rPr>
          <w:b/>
        </w:rPr>
        <w:t>Consumerism p. 287</w:t>
      </w:r>
    </w:p>
    <w:p w:rsidR="00D037C5" w:rsidRPr="00777B7B" w:rsidRDefault="00D037C5" w:rsidP="00D037C5">
      <w:pPr>
        <w:pStyle w:val="ListParagraph"/>
        <w:numPr>
          <w:ilvl w:val="0"/>
          <w:numId w:val="29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b/>
        </w:rPr>
        <w:t xml:space="preserve">Tasks </w:t>
      </w:r>
      <w:proofErr w:type="spellStart"/>
      <w:r>
        <w:rPr>
          <w:b/>
        </w:rPr>
        <w:t>pp</w:t>
      </w:r>
      <w:proofErr w:type="spellEnd"/>
      <w:r>
        <w:rPr>
          <w:b/>
        </w:rPr>
        <w:t xml:space="preserve"> 288 and 289+ 290</w:t>
      </w:r>
    </w:p>
    <w:p w:rsidR="00777B7B" w:rsidRPr="00D20D3F" w:rsidRDefault="00777B7B" w:rsidP="00777B7B">
      <w:pPr>
        <w:pStyle w:val="ListParagraph"/>
        <w:numPr>
          <w:ilvl w:val="0"/>
          <w:numId w:val="29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i/>
        </w:rPr>
        <w:t>Nature, fierce and fragile</w:t>
      </w:r>
      <w:r>
        <w:t xml:space="preserve"> p. 291</w:t>
      </w:r>
    </w:p>
    <w:p w:rsidR="00F60F99" w:rsidRPr="00F60F99" w:rsidRDefault="00D20D3F" w:rsidP="00777B7B">
      <w:pPr>
        <w:pStyle w:val="ListParagraph"/>
        <w:numPr>
          <w:ilvl w:val="0"/>
          <w:numId w:val="29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i/>
        </w:rPr>
        <w:t xml:space="preserve">Oil- the Last Drop? Pp. 298 + 299 </w:t>
      </w:r>
    </w:p>
    <w:p w:rsidR="00D20D3F" w:rsidRPr="00B817DC" w:rsidRDefault="00D20D3F" w:rsidP="00777B7B">
      <w:pPr>
        <w:pStyle w:val="ListParagraph"/>
        <w:numPr>
          <w:ilvl w:val="0"/>
          <w:numId w:val="29"/>
        </w:num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b/>
          <w:i/>
        </w:rPr>
        <w:t>NB! You would do well to check the oil sand project in Alaska and Statoil- there has been heated debate!</w:t>
      </w:r>
    </w:p>
    <w:p w:rsidR="00DE2C75" w:rsidRPr="00B817DC" w:rsidRDefault="00DE2C75" w:rsidP="00DE2C75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</w:p>
    <w:p w:rsidR="00833F2B" w:rsidRPr="00DE2C75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drøfte et utvalg av litteratur og sakprosa fra tiden etter 1950 og fram til i dag</w:t>
      </w:r>
    </w:p>
    <w:p w:rsidR="00FF4046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Vi har lest en del tekster med oppgaver og diskutert</w:t>
      </w:r>
    </w:p>
    <w:p w:rsidR="00FF4046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Vi har lest og analysert en roman</w:t>
      </w:r>
    </w:p>
    <w:p w:rsidR="00FF4046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Vi har jobba med litterær analyse av novelle  og dikt</w:t>
      </w:r>
    </w:p>
    <w:p w:rsidR="00D51C60" w:rsidRDefault="00D51C60" w:rsidP="00D51C60">
      <w:pPr>
        <w:pStyle w:val="Tabellinnhold"/>
        <w:rPr>
          <w:lang w:val="en-US"/>
        </w:rPr>
      </w:pPr>
      <w:proofErr w:type="spellStart"/>
      <w:r>
        <w:rPr>
          <w:lang w:val="en-US"/>
        </w:rPr>
        <w:t>Ch</w:t>
      </w:r>
      <w:proofErr w:type="spellEnd"/>
      <w:r>
        <w:rPr>
          <w:lang w:val="en-US"/>
        </w:rPr>
        <w:t xml:space="preserve"> 5 Introduction pp. 310- 313</w:t>
      </w:r>
      <w:r>
        <w:rPr>
          <w:lang w:val="en-US"/>
        </w:rPr>
        <w:t xml:space="preserve"> about fiction</w:t>
      </w:r>
    </w:p>
    <w:p w:rsidR="00D51C60" w:rsidRDefault="00D51C60" w:rsidP="00D51C60">
      <w:pPr>
        <w:pStyle w:val="Tabellinnhold"/>
        <w:numPr>
          <w:ilvl w:val="0"/>
          <w:numId w:val="10"/>
        </w:numPr>
        <w:rPr>
          <w:lang w:val="en-US"/>
        </w:rPr>
      </w:pPr>
      <w:r>
        <w:rPr>
          <w:i/>
          <w:lang w:val="en-US"/>
        </w:rPr>
        <w:t>If</w:t>
      </w:r>
      <w:r>
        <w:rPr>
          <w:lang w:val="en-US"/>
        </w:rPr>
        <w:t xml:space="preserve"> by Rudyard Kipling- introducing poems- do you have a favorite poem?</w:t>
      </w:r>
    </w:p>
    <w:p w:rsidR="00D51C60" w:rsidRDefault="00D51C60" w:rsidP="00D51C60">
      <w:pPr>
        <w:pStyle w:val="Tabellinnhold"/>
        <w:numPr>
          <w:ilvl w:val="0"/>
          <w:numId w:val="10"/>
        </w:numPr>
        <w:rPr>
          <w:lang w:val="en-US"/>
        </w:rPr>
      </w:pPr>
      <w:r>
        <w:rPr>
          <w:lang w:val="en-US"/>
        </w:rPr>
        <w:t>Worksheet on notes on poems</w:t>
      </w:r>
    </w:p>
    <w:p w:rsidR="00D51C60" w:rsidRPr="00322DB1" w:rsidRDefault="00D51C60" w:rsidP="00D51C60">
      <w:pPr>
        <w:pStyle w:val="Tabellinnhold"/>
        <w:numPr>
          <w:ilvl w:val="0"/>
          <w:numId w:val="10"/>
        </w:numPr>
        <w:tabs>
          <w:tab w:val="left" w:pos="720"/>
        </w:tabs>
        <w:rPr>
          <w:lang w:val="en-US"/>
        </w:rPr>
      </w:pPr>
      <w:r>
        <w:rPr>
          <w:lang w:val="en-US"/>
        </w:rPr>
        <w:t>Poem analysis, not waving, but drowning p. 330</w:t>
      </w:r>
    </w:p>
    <w:p w:rsidR="00D51C60" w:rsidRPr="00C20340" w:rsidRDefault="00D51C60" w:rsidP="00D51C60">
      <w:pPr>
        <w:pStyle w:val="Tabellinnhold"/>
        <w:numPr>
          <w:ilvl w:val="0"/>
          <w:numId w:val="10"/>
        </w:numPr>
        <w:tabs>
          <w:tab w:val="left" w:pos="720"/>
        </w:tabs>
        <w:rPr>
          <w:lang w:val="en-US"/>
        </w:rPr>
      </w:pPr>
      <w:r w:rsidRPr="00C20340">
        <w:rPr>
          <w:lang w:val="en-US"/>
        </w:rPr>
        <w:t xml:space="preserve">A trip to </w:t>
      </w:r>
      <w:proofErr w:type="spellStart"/>
      <w:r w:rsidRPr="00C20340">
        <w:rPr>
          <w:lang w:val="en-US"/>
        </w:rPr>
        <w:t>Afganistan</w:t>
      </w:r>
      <w:proofErr w:type="spellEnd"/>
      <w:r w:rsidRPr="00C20340">
        <w:rPr>
          <w:lang w:val="en-US"/>
        </w:rPr>
        <w:t>, student handout 11</w:t>
      </w:r>
    </w:p>
    <w:p w:rsidR="00D51C60" w:rsidRDefault="00D51C60" w:rsidP="00D51C60">
      <w:pPr>
        <w:pStyle w:val="Tabellinnhold"/>
        <w:numPr>
          <w:ilvl w:val="0"/>
          <w:numId w:val="10"/>
        </w:numPr>
        <w:tabs>
          <w:tab w:val="left" w:pos="720"/>
        </w:tabs>
        <w:rPr>
          <w:lang w:val="en-US"/>
        </w:rPr>
      </w:pPr>
      <w:proofErr w:type="spellStart"/>
      <w:r>
        <w:rPr>
          <w:lang w:val="en-US"/>
        </w:rPr>
        <w:t>Khaled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Hosseini</w:t>
      </w:r>
      <w:proofErr w:type="spellEnd"/>
      <w:r>
        <w:rPr>
          <w:lang w:val="en-US"/>
        </w:rPr>
        <w:t>- who is he? Find out/computer work</w:t>
      </w:r>
    </w:p>
    <w:p w:rsidR="00D51C60" w:rsidRPr="006F0A16" w:rsidRDefault="00D51C60" w:rsidP="00D51C60">
      <w:pPr>
        <w:pStyle w:val="Tabellinnhold"/>
        <w:numPr>
          <w:ilvl w:val="0"/>
          <w:numId w:val="10"/>
        </w:numPr>
        <w:tabs>
          <w:tab w:val="left" w:pos="720"/>
        </w:tabs>
        <w:rPr>
          <w:bCs/>
          <w:lang w:val="en-US"/>
        </w:rPr>
      </w:pPr>
      <w:r>
        <w:rPr>
          <w:bCs/>
          <w:lang w:val="en-US"/>
        </w:rPr>
        <w:t>P. 354- Mid- Term Break</w:t>
      </w:r>
    </w:p>
    <w:p w:rsidR="00D51C60" w:rsidRPr="006F0A16" w:rsidRDefault="00D51C60" w:rsidP="00D51C60">
      <w:pPr>
        <w:pStyle w:val="Tabellinnhold"/>
        <w:numPr>
          <w:ilvl w:val="0"/>
          <w:numId w:val="10"/>
        </w:numPr>
        <w:tabs>
          <w:tab w:val="left" w:pos="720"/>
        </w:tabs>
        <w:rPr>
          <w:bCs/>
          <w:lang w:val="en-US"/>
        </w:rPr>
      </w:pPr>
      <w:r w:rsidRPr="006F0A16">
        <w:rPr>
          <w:bCs/>
          <w:lang w:val="en-US"/>
        </w:rPr>
        <w:t xml:space="preserve">Student Handout 24 Writing about poetry. Which </w:t>
      </w:r>
      <w:proofErr w:type="gramStart"/>
      <w:r w:rsidRPr="006F0A16">
        <w:rPr>
          <w:bCs/>
          <w:lang w:val="en-US"/>
        </w:rPr>
        <w:t>introduction do</w:t>
      </w:r>
      <w:proofErr w:type="gramEnd"/>
      <w:r w:rsidRPr="006F0A16">
        <w:rPr>
          <w:bCs/>
          <w:lang w:val="en-US"/>
        </w:rPr>
        <w:t xml:space="preserve"> you like the best?</w:t>
      </w:r>
    </w:p>
    <w:p w:rsidR="00D51C60" w:rsidRPr="00D9474E" w:rsidRDefault="00D51C60" w:rsidP="00D51C60">
      <w:pPr>
        <w:pStyle w:val="Tabellinnhold"/>
        <w:numPr>
          <w:ilvl w:val="0"/>
          <w:numId w:val="10"/>
        </w:numPr>
        <w:rPr>
          <w:lang w:val="en-US"/>
        </w:rPr>
      </w:pPr>
      <w:r w:rsidRPr="006F0A16">
        <w:rPr>
          <w:bCs/>
          <w:lang w:val="en-US"/>
        </w:rPr>
        <w:t>Find words in the poem which help set the mood</w:t>
      </w:r>
    </w:p>
    <w:p w:rsidR="00D9474E" w:rsidRDefault="00D9474E" w:rsidP="00D9474E">
      <w:pPr>
        <w:pStyle w:val="Tabellinnhold"/>
        <w:numPr>
          <w:ilvl w:val="0"/>
          <w:numId w:val="10"/>
        </w:numPr>
        <w:rPr>
          <w:lang w:val="en-US"/>
        </w:rPr>
      </w:pPr>
      <w:r>
        <w:rPr>
          <w:lang w:val="en-US"/>
        </w:rPr>
        <w:t>Immigrants p. 90 + tasks p. 92</w:t>
      </w:r>
    </w:p>
    <w:p w:rsidR="005516D6" w:rsidRDefault="005516D6" w:rsidP="005516D6">
      <w:pPr>
        <w:pStyle w:val="ListParagraph"/>
        <w:numPr>
          <w:ilvl w:val="0"/>
          <w:numId w:val="10"/>
        </w:numPr>
      </w:pPr>
      <w:proofErr w:type="spellStart"/>
      <w:r>
        <w:t>Mrs</w:t>
      </w:r>
      <w:proofErr w:type="spellEnd"/>
      <w:r>
        <w:t xml:space="preserve"> O’Neill p. 213</w:t>
      </w:r>
    </w:p>
    <w:p w:rsidR="00D9474E" w:rsidRDefault="00D9474E" w:rsidP="00053C57">
      <w:pPr>
        <w:pStyle w:val="Tabellinnhold"/>
        <w:ind w:left="720"/>
        <w:rPr>
          <w:lang w:val="en-US"/>
        </w:rPr>
      </w:pPr>
      <w:bookmarkStart w:id="0" w:name="_GoBack"/>
      <w:bookmarkEnd w:id="0"/>
    </w:p>
    <w:p w:rsidR="00D51C60" w:rsidRDefault="00D51C60" w:rsidP="00D51C60">
      <w:pPr>
        <w:pStyle w:val="Tabellinnhold"/>
        <w:rPr>
          <w:lang w:val="en-US"/>
        </w:rPr>
      </w:pPr>
    </w:p>
    <w:p w:rsidR="00D51C60" w:rsidRDefault="00D51C60" w:rsidP="00D51C60">
      <w:pPr>
        <w:pStyle w:val="Tabellinnhold"/>
        <w:rPr>
          <w:lang w:val="en-US"/>
        </w:rPr>
      </w:pPr>
    </w:p>
    <w:p w:rsidR="00D51C60" w:rsidRPr="00D51C60" w:rsidRDefault="00D51C60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</w:p>
    <w:p w:rsidR="00833F2B" w:rsidRPr="00DE2C75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lastRenderedPageBreak/>
        <w:t>analysere og drøfte minst ett lengre litterært verk og en film</w:t>
      </w:r>
    </w:p>
    <w:p w:rsidR="00FF4046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FF4046">
        <w:rPr>
          <w:rFonts w:ascii="Verdana" w:eastAsia="Times New Roman" w:hAnsi="Verdana"/>
          <w:color w:val="454234"/>
          <w:sz w:val="18"/>
          <w:szCs w:val="18"/>
          <w:lang w:val="nb-NO"/>
        </w:rPr>
        <w:t>Vi har lest og analysert en roman</w:t>
      </w:r>
    </w:p>
    <w:p w:rsidR="00FF4046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 xml:space="preserve">Film: </w:t>
      </w:r>
      <w:r w:rsidRPr="001B0F53">
        <w:rPr>
          <w:rFonts w:ascii="Verdana" w:eastAsia="Times New Roman" w:hAnsi="Verdana"/>
          <w:i/>
          <w:color w:val="454234"/>
          <w:sz w:val="18"/>
          <w:szCs w:val="18"/>
          <w:lang w:val="nb-NO"/>
        </w:rPr>
        <w:t>The Constant Gardener</w:t>
      </w:r>
    </w:p>
    <w:p w:rsidR="001B0F53" w:rsidRDefault="001B0F53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i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Bok</w:t>
      </w:r>
      <w:r w:rsidRPr="001B0F53">
        <w:rPr>
          <w:rFonts w:ascii="Verdana" w:eastAsia="Times New Roman" w:hAnsi="Verdana"/>
          <w:i/>
          <w:color w:val="454234"/>
          <w:sz w:val="18"/>
          <w:szCs w:val="18"/>
          <w:lang w:val="nb-NO"/>
        </w:rPr>
        <w:t>: The Kite Runner</w:t>
      </w:r>
    </w:p>
    <w:p w:rsidR="00D51C60" w:rsidRDefault="00D51C60" w:rsidP="00D51C60">
      <w:pPr>
        <w:pStyle w:val="Tabellinnhold"/>
        <w:tabs>
          <w:tab w:val="left" w:pos="720"/>
        </w:tabs>
        <w:rPr>
          <w:b/>
          <w:bCs/>
          <w:lang w:val="en-US"/>
        </w:rPr>
      </w:pPr>
      <w:r>
        <w:rPr>
          <w:bCs/>
          <w:lang w:val="en-US"/>
        </w:rPr>
        <w:t xml:space="preserve">Watch </w:t>
      </w:r>
      <w:r>
        <w:rPr>
          <w:bCs/>
          <w:i/>
          <w:lang w:val="en-US"/>
        </w:rPr>
        <w:t>Crash</w:t>
      </w:r>
    </w:p>
    <w:p w:rsidR="00D51C60" w:rsidRPr="00D51C60" w:rsidRDefault="00D51C60" w:rsidP="00D51C60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  <w:r>
        <w:rPr>
          <w:bCs/>
        </w:rPr>
        <w:t>Use your fiction notes to explain the film (setting, character description etc.)</w:t>
      </w:r>
    </w:p>
    <w:p w:rsidR="00FF4046" w:rsidRPr="00D51C60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</w:rPr>
      </w:pPr>
    </w:p>
    <w:p w:rsidR="00833F2B" w:rsidRPr="00DE2C75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b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b/>
          <w:color w:val="454234"/>
          <w:sz w:val="18"/>
          <w:szCs w:val="18"/>
          <w:lang w:val="nb-NO"/>
        </w:rPr>
        <w:t>presentere et større fordypningsarbeid med emne fra internasjonal engelsk eller et annet fag innen eget programområde og vurdere prosessen</w:t>
      </w:r>
    </w:p>
    <w:p w:rsidR="00FF4046" w:rsidRPr="00833F2B" w:rsidRDefault="00FF4046" w:rsidP="00FF4046">
      <w:pPr>
        <w:shd w:val="clear" w:color="auto" w:fill="FFFFFF"/>
        <w:spacing w:before="120" w:after="120" w:line="255" w:lineRule="atLeast"/>
        <w:rPr>
          <w:rFonts w:ascii="Verdana" w:eastAsia="Times New Roman" w:hAnsi="Verdana"/>
          <w:color w:val="454234"/>
          <w:sz w:val="18"/>
          <w:szCs w:val="18"/>
          <w:lang w:val="nb-NO"/>
        </w:rPr>
      </w:pPr>
      <w:r>
        <w:rPr>
          <w:rFonts w:ascii="Verdana" w:eastAsia="Times New Roman" w:hAnsi="Verdana"/>
          <w:color w:val="454234"/>
          <w:sz w:val="18"/>
          <w:szCs w:val="18"/>
          <w:lang w:val="nb-NO"/>
        </w:rPr>
        <w:t>In- depth study. Muntlig framført</w:t>
      </w:r>
    </w:p>
    <w:p w:rsidR="00EB49EA" w:rsidRPr="00833F2B" w:rsidRDefault="00DE2C75" w:rsidP="00833F2B">
      <w:pPr>
        <w:rPr>
          <w:lang w:val="nb-NO"/>
        </w:rPr>
      </w:pPr>
      <w:r>
        <w:rPr>
          <w:lang w:val="nb-NO"/>
        </w:rPr>
        <w:t>Vurdering av prosessen sikra gjennom skjema / utdelt ark</w:t>
      </w:r>
    </w:p>
    <w:sectPr w:rsidR="00EB49EA" w:rsidRPr="00833F2B" w:rsidSect="00065008">
      <w:pgSz w:w="12240" w:h="1656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A"/>
    <w:multiLevelType w:val="multilevel"/>
    <w:tmpl w:val="0000000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236CE8"/>
    <w:multiLevelType w:val="hybridMultilevel"/>
    <w:tmpl w:val="AD121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FD2198"/>
    <w:multiLevelType w:val="multilevel"/>
    <w:tmpl w:val="1A127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4D01C3"/>
    <w:multiLevelType w:val="hybridMultilevel"/>
    <w:tmpl w:val="AF4A5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852BB8"/>
    <w:multiLevelType w:val="hybridMultilevel"/>
    <w:tmpl w:val="D5524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4357D8"/>
    <w:multiLevelType w:val="hybridMultilevel"/>
    <w:tmpl w:val="6FC8B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13480"/>
    <w:multiLevelType w:val="hybridMultilevel"/>
    <w:tmpl w:val="9E3A9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D1309"/>
    <w:multiLevelType w:val="hybridMultilevel"/>
    <w:tmpl w:val="F1D64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016911"/>
    <w:multiLevelType w:val="hybridMultilevel"/>
    <w:tmpl w:val="FF38D16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617D0B"/>
    <w:multiLevelType w:val="hybridMultilevel"/>
    <w:tmpl w:val="E14A4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C3373D"/>
    <w:multiLevelType w:val="hybridMultilevel"/>
    <w:tmpl w:val="A5007A6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20949"/>
    <w:multiLevelType w:val="multilevel"/>
    <w:tmpl w:val="D08E8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405821"/>
    <w:multiLevelType w:val="hybridMultilevel"/>
    <w:tmpl w:val="6276E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5C242F"/>
    <w:multiLevelType w:val="hybridMultilevel"/>
    <w:tmpl w:val="928A574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5467FE"/>
    <w:multiLevelType w:val="hybridMultilevel"/>
    <w:tmpl w:val="8F3C907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D33998"/>
    <w:multiLevelType w:val="multilevel"/>
    <w:tmpl w:val="9B0A4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8C75CD"/>
    <w:multiLevelType w:val="hybridMultilevel"/>
    <w:tmpl w:val="B268B8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1D0A3C"/>
    <w:multiLevelType w:val="hybridMultilevel"/>
    <w:tmpl w:val="8636430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7A7118"/>
    <w:multiLevelType w:val="hybridMultilevel"/>
    <w:tmpl w:val="FEEA1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2979F8"/>
    <w:multiLevelType w:val="hybridMultilevel"/>
    <w:tmpl w:val="794CFA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C3F2374"/>
    <w:multiLevelType w:val="hybridMultilevel"/>
    <w:tmpl w:val="A99C3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C23BB6"/>
    <w:multiLevelType w:val="hybridMultilevel"/>
    <w:tmpl w:val="01E65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495DE7"/>
    <w:multiLevelType w:val="hybridMultilevel"/>
    <w:tmpl w:val="86A6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420A63"/>
    <w:multiLevelType w:val="hybridMultilevel"/>
    <w:tmpl w:val="63ECE6E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1270D7"/>
    <w:multiLevelType w:val="hybridMultilevel"/>
    <w:tmpl w:val="7E4EE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502887"/>
    <w:multiLevelType w:val="hybridMultilevel"/>
    <w:tmpl w:val="8CD0B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166357"/>
    <w:multiLevelType w:val="hybridMultilevel"/>
    <w:tmpl w:val="52448F7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3F6644"/>
    <w:multiLevelType w:val="hybridMultilevel"/>
    <w:tmpl w:val="F8BE5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1E506F"/>
    <w:multiLevelType w:val="hybridMultilevel"/>
    <w:tmpl w:val="F81CD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0B512C"/>
    <w:multiLevelType w:val="hybridMultilevel"/>
    <w:tmpl w:val="479215D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8"/>
  </w:num>
  <w:num w:numId="4">
    <w:abstractNumId w:val="24"/>
  </w:num>
  <w:num w:numId="5">
    <w:abstractNumId w:val="22"/>
  </w:num>
  <w:num w:numId="6">
    <w:abstractNumId w:val="13"/>
  </w:num>
  <w:num w:numId="7">
    <w:abstractNumId w:val="4"/>
  </w:num>
  <w:num w:numId="8">
    <w:abstractNumId w:val="17"/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5"/>
  </w:num>
  <w:num w:numId="11">
    <w:abstractNumId w:val="1"/>
  </w:num>
  <w:num w:numId="12">
    <w:abstractNumId w:val="14"/>
  </w:num>
  <w:num w:numId="13">
    <w:abstractNumId w:val="2"/>
  </w:num>
  <w:num w:numId="14">
    <w:abstractNumId w:val="0"/>
  </w:num>
  <w:num w:numId="15">
    <w:abstractNumId w:val="16"/>
  </w:num>
  <w:num w:numId="16">
    <w:abstractNumId w:val="27"/>
  </w:num>
  <w:num w:numId="17">
    <w:abstractNumId w:val="20"/>
  </w:num>
  <w:num w:numId="18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</w:num>
  <w:num w:numId="21">
    <w:abstractNumId w:val="23"/>
  </w:num>
  <w:num w:numId="22">
    <w:abstractNumId w:val="3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0"/>
  </w:num>
  <w:num w:numId="3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1"/>
  </w:num>
  <w:num w:numId="33">
    <w:abstractNumId w:val="9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F2B"/>
    <w:rsid w:val="00053C57"/>
    <w:rsid w:val="00065008"/>
    <w:rsid w:val="00072F4F"/>
    <w:rsid w:val="000E58F4"/>
    <w:rsid w:val="00122DB5"/>
    <w:rsid w:val="00153974"/>
    <w:rsid w:val="001A6D40"/>
    <w:rsid w:val="001B0F53"/>
    <w:rsid w:val="002A1929"/>
    <w:rsid w:val="002E5596"/>
    <w:rsid w:val="003609E7"/>
    <w:rsid w:val="003A1619"/>
    <w:rsid w:val="00405FB5"/>
    <w:rsid w:val="0046005D"/>
    <w:rsid w:val="004816C4"/>
    <w:rsid w:val="004916DC"/>
    <w:rsid w:val="004E08C7"/>
    <w:rsid w:val="004F5960"/>
    <w:rsid w:val="005516D6"/>
    <w:rsid w:val="005541C3"/>
    <w:rsid w:val="00627B04"/>
    <w:rsid w:val="0064781C"/>
    <w:rsid w:val="00682583"/>
    <w:rsid w:val="0068548F"/>
    <w:rsid w:val="006B50D7"/>
    <w:rsid w:val="006D4FF5"/>
    <w:rsid w:val="007059CC"/>
    <w:rsid w:val="00740C0D"/>
    <w:rsid w:val="00762D0A"/>
    <w:rsid w:val="00777B7B"/>
    <w:rsid w:val="00777E13"/>
    <w:rsid w:val="007D108D"/>
    <w:rsid w:val="00812E1C"/>
    <w:rsid w:val="00833F2B"/>
    <w:rsid w:val="00835EF0"/>
    <w:rsid w:val="00896020"/>
    <w:rsid w:val="008A0899"/>
    <w:rsid w:val="008C5708"/>
    <w:rsid w:val="0090306C"/>
    <w:rsid w:val="00A00363"/>
    <w:rsid w:val="00B2456E"/>
    <w:rsid w:val="00B36056"/>
    <w:rsid w:val="00B80306"/>
    <w:rsid w:val="00B80798"/>
    <w:rsid w:val="00B817DC"/>
    <w:rsid w:val="00BA5BF5"/>
    <w:rsid w:val="00C43FDD"/>
    <w:rsid w:val="00CD2564"/>
    <w:rsid w:val="00D037C5"/>
    <w:rsid w:val="00D20D3F"/>
    <w:rsid w:val="00D51C60"/>
    <w:rsid w:val="00D75785"/>
    <w:rsid w:val="00D763D3"/>
    <w:rsid w:val="00D9474E"/>
    <w:rsid w:val="00DC7775"/>
    <w:rsid w:val="00DD49E5"/>
    <w:rsid w:val="00DE2C75"/>
    <w:rsid w:val="00E6487B"/>
    <w:rsid w:val="00EA15B8"/>
    <w:rsid w:val="00EC03EE"/>
    <w:rsid w:val="00EC7CE4"/>
    <w:rsid w:val="00F03986"/>
    <w:rsid w:val="00F60F99"/>
    <w:rsid w:val="00F64879"/>
    <w:rsid w:val="00FF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9E5"/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833F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33F2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33F2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A5BF5"/>
    <w:pPr>
      <w:ind w:left="720"/>
      <w:contextualSpacing/>
    </w:pPr>
  </w:style>
  <w:style w:type="paragraph" w:customStyle="1" w:styleId="Tabellinnhold">
    <w:name w:val="Tabellinnhold"/>
    <w:basedOn w:val="Normal"/>
    <w:rsid w:val="00D51C6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2"/>
      <w:sz w:val="24"/>
      <w:szCs w:val="24"/>
      <w:lang w:val="nb-NO"/>
    </w:rPr>
  </w:style>
  <w:style w:type="paragraph" w:styleId="List">
    <w:name w:val="List"/>
    <w:basedOn w:val="BodyText"/>
    <w:semiHidden/>
    <w:rsid w:val="00D51C60"/>
    <w:pPr>
      <w:widowControl w:val="0"/>
      <w:suppressAutoHyphens/>
      <w:spacing w:line="240" w:lineRule="auto"/>
    </w:pPr>
    <w:rPr>
      <w:rFonts w:ascii="Times New Roman" w:eastAsia="Arial Unicode MS" w:hAnsi="Times New Roman" w:cs="Tahoma"/>
      <w:kern w:val="1"/>
      <w:sz w:val="24"/>
      <w:szCs w:val="24"/>
      <w:lang w:val="nb-NO"/>
    </w:rPr>
  </w:style>
  <w:style w:type="paragraph" w:styleId="BodyText">
    <w:name w:val="Body Text"/>
    <w:basedOn w:val="Normal"/>
    <w:link w:val="BodyTextChar"/>
    <w:uiPriority w:val="99"/>
    <w:semiHidden/>
    <w:unhideWhenUsed/>
    <w:rsid w:val="00D51C6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1C60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9E5"/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833F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33F2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33F2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A5BF5"/>
    <w:pPr>
      <w:ind w:left="720"/>
      <w:contextualSpacing/>
    </w:pPr>
  </w:style>
  <w:style w:type="paragraph" w:customStyle="1" w:styleId="Tabellinnhold">
    <w:name w:val="Tabellinnhold"/>
    <w:basedOn w:val="Normal"/>
    <w:rsid w:val="00D51C6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2"/>
      <w:sz w:val="24"/>
      <w:szCs w:val="24"/>
      <w:lang w:val="nb-NO"/>
    </w:rPr>
  </w:style>
  <w:style w:type="paragraph" w:styleId="List">
    <w:name w:val="List"/>
    <w:basedOn w:val="BodyText"/>
    <w:semiHidden/>
    <w:rsid w:val="00D51C60"/>
    <w:pPr>
      <w:widowControl w:val="0"/>
      <w:suppressAutoHyphens/>
      <w:spacing w:line="240" w:lineRule="auto"/>
    </w:pPr>
    <w:rPr>
      <w:rFonts w:ascii="Times New Roman" w:eastAsia="Arial Unicode MS" w:hAnsi="Times New Roman" w:cs="Tahoma"/>
      <w:kern w:val="1"/>
      <w:sz w:val="24"/>
      <w:szCs w:val="24"/>
      <w:lang w:val="nb-NO"/>
    </w:rPr>
  </w:style>
  <w:style w:type="paragraph" w:styleId="BodyText">
    <w:name w:val="Body Text"/>
    <w:basedOn w:val="Normal"/>
    <w:link w:val="BodyTextChar"/>
    <w:uiPriority w:val="99"/>
    <w:semiHidden/>
    <w:unhideWhenUsed/>
    <w:rsid w:val="00D51C6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1C60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dir.no/Lareplaner/Grep/Modul/?gmid=0&amp;gmi=24184&amp;v=2&amp;ho=2421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dir.no/Lareplaner/Grep/Modul/?gmid=0&amp;gmi=24184&amp;v=2&amp;ho=242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dir.no/Lareplaner/Grep/Modul/?gmid=0&amp;gmi=24184&amp;v=2&amp;ho=2422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toril herdis strand øiaas</dc:creator>
  <cp:lastModifiedBy>toril herdis strand øiaas</cp:lastModifiedBy>
  <cp:revision>2</cp:revision>
  <cp:lastPrinted>2011-09-01T11:46:00Z</cp:lastPrinted>
  <dcterms:created xsi:type="dcterms:W3CDTF">2012-05-29T10:05:00Z</dcterms:created>
  <dcterms:modified xsi:type="dcterms:W3CDTF">2012-05-29T10:05:00Z</dcterms:modified>
</cp:coreProperties>
</file>